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4A0" w:firstRow="1" w:lastRow="0" w:firstColumn="1" w:lastColumn="0" w:noHBand="0" w:noVBand="1"/>
      </w:tblPr>
      <w:tblGrid>
        <w:gridCol w:w="4606"/>
        <w:gridCol w:w="5283"/>
      </w:tblGrid>
      <w:tr w:rsidR="003F1E7A" w:rsidRPr="003F1E7A" w14:paraId="1BA1DC09" w14:textId="77777777" w:rsidTr="005611F7">
        <w:tc>
          <w:tcPr>
            <w:tcW w:w="4606" w:type="dxa"/>
          </w:tcPr>
          <w:p w14:paraId="4BADABD6" w14:textId="77777777" w:rsidR="003F1E7A" w:rsidRPr="003F1E7A" w:rsidRDefault="003F1E7A" w:rsidP="005611F7">
            <w:pPr>
              <w:suppressAutoHyphens w:val="0"/>
              <w:jc w:val="right"/>
              <w:rPr>
                <w:rFonts w:ascii="Calibri" w:eastAsia="Calibri" w:hAnsi="Calibri"/>
                <w:sz w:val="22"/>
                <w:szCs w:val="22"/>
                <w:lang w:eastAsia="en-US"/>
              </w:rPr>
            </w:pPr>
          </w:p>
        </w:tc>
        <w:tc>
          <w:tcPr>
            <w:tcW w:w="5283" w:type="dxa"/>
          </w:tcPr>
          <w:p w14:paraId="177B3A3F" w14:textId="77777777" w:rsidR="00BF5293" w:rsidRDefault="00820B0F" w:rsidP="00BF5293">
            <w:pPr>
              <w:pStyle w:val="Pieddepage"/>
              <w:tabs>
                <w:tab w:val="clear" w:pos="4536"/>
                <w:tab w:val="clear" w:pos="9072"/>
                <w:tab w:val="left" w:pos="851"/>
              </w:tabs>
              <w:rPr>
                <w:rFonts w:ascii="Arial" w:hAnsi="Arial" w:cs="Arial"/>
                <w:b/>
                <w:sz w:val="16"/>
                <w:szCs w:val="16"/>
              </w:rPr>
            </w:pPr>
            <w:r w:rsidRPr="004B5E10">
              <w:rPr>
                <w:noProof/>
                <w:lang w:eastAsia="fr-FR"/>
              </w:rPr>
              <w:drawing>
                <wp:inline distT="0" distB="0" distL="0" distR="0" wp14:anchorId="08944241" wp14:editId="3ABE6BFD">
                  <wp:extent cx="1028700" cy="600075"/>
                  <wp:effectExtent l="0" t="0" r="0" b="9525"/>
                  <wp:docPr id="1113667042" name="Image 1113667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DAB4173" w14:textId="77777777" w:rsidR="00BF5293" w:rsidRDefault="00BF5293" w:rsidP="00BF5293">
            <w:pPr>
              <w:pStyle w:val="Pieddepage"/>
              <w:tabs>
                <w:tab w:val="clear" w:pos="4536"/>
                <w:tab w:val="clear" w:pos="9072"/>
                <w:tab w:val="left" w:pos="851"/>
              </w:tabs>
              <w:rPr>
                <w:rFonts w:ascii="Arial" w:hAnsi="Arial" w:cs="Arial"/>
                <w:b/>
                <w:sz w:val="16"/>
                <w:szCs w:val="16"/>
              </w:rPr>
            </w:pPr>
          </w:p>
          <w:p w14:paraId="23194612" w14:textId="5DFADBAD" w:rsidR="003F1E7A" w:rsidRPr="00820B0F" w:rsidRDefault="00820B0F" w:rsidP="00BF5293">
            <w:pPr>
              <w:pStyle w:val="Pieddepage"/>
              <w:tabs>
                <w:tab w:val="clear" w:pos="4536"/>
                <w:tab w:val="clear" w:pos="9072"/>
                <w:tab w:val="left" w:pos="851"/>
              </w:tabs>
              <w:rPr>
                <w:rFonts w:ascii="Arial" w:hAnsi="Arial" w:cs="Arial"/>
                <w:b/>
                <w:sz w:val="16"/>
                <w:szCs w:val="16"/>
              </w:rPr>
            </w:pPr>
            <w:r w:rsidRPr="008810BF">
              <w:rPr>
                <w:rFonts w:ascii="Arial" w:hAnsi="Arial" w:cs="Arial"/>
                <w:b/>
                <w:sz w:val="16"/>
                <w:szCs w:val="16"/>
              </w:rPr>
              <w:t>MINISTERE DES OUTRE-MER</w:t>
            </w:r>
          </w:p>
        </w:tc>
      </w:tr>
    </w:tbl>
    <w:p w14:paraId="2B83014A"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14:paraId="1E2B0560" w14:textId="77777777">
        <w:tc>
          <w:tcPr>
            <w:tcW w:w="10419" w:type="dxa"/>
          </w:tcPr>
          <w:p w14:paraId="5BD53A50" w14:textId="77777777" w:rsidR="00DE2274" w:rsidRPr="00D6181B" w:rsidRDefault="00DE2274" w:rsidP="00FA099A">
            <w:pPr>
              <w:pStyle w:val="Pieddepage"/>
              <w:tabs>
                <w:tab w:val="clear" w:pos="4536"/>
                <w:tab w:val="clear" w:pos="9072"/>
              </w:tabs>
              <w:jc w:val="center"/>
              <w:rPr>
                <w:rFonts w:ascii="Calibri" w:hAnsi="Calibri" w:cs="Calibri"/>
                <w:sz w:val="26"/>
                <w:szCs w:val="26"/>
              </w:rPr>
            </w:pPr>
          </w:p>
        </w:tc>
      </w:tr>
    </w:tbl>
    <w:p w14:paraId="737A0671" w14:textId="77777777"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14:paraId="455C01B3" w14:textId="77777777">
        <w:tc>
          <w:tcPr>
            <w:tcW w:w="9288" w:type="dxa"/>
            <w:shd w:val="clear" w:color="auto" w:fill="66CCFF"/>
          </w:tcPr>
          <w:p w14:paraId="2B5623B3" w14:textId="77777777"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14:paraId="22A44D3D" w14:textId="77777777"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14:paraId="1433F461" w14:textId="77777777"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14:paraId="2832F133" w14:textId="77777777"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14:paraId="75BA1780" w14:textId="77777777"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36E07A48" w14:textId="77777777">
        <w:tc>
          <w:tcPr>
            <w:tcW w:w="10331" w:type="dxa"/>
            <w:shd w:val="clear" w:color="auto" w:fill="66CCFF"/>
          </w:tcPr>
          <w:p w14:paraId="7F2483C8" w14:textId="77777777"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14:paraId="5CBFE1EA" w14:textId="77777777" w:rsidR="00233B64" w:rsidRDefault="00233B64" w:rsidP="00233B64">
      <w:pPr>
        <w:pStyle w:val="Titre3"/>
        <w:numPr>
          <w:ilvl w:val="2"/>
          <w:numId w:val="8"/>
        </w:numPr>
        <w:tabs>
          <w:tab w:val="center" w:pos="5103"/>
          <w:tab w:val="right" w:pos="10065"/>
        </w:tabs>
        <w:ind w:left="720" w:hanging="720"/>
        <w:jc w:val="both"/>
        <w:rPr>
          <w:rFonts w:ascii="Calibri" w:hAnsi="Calibri" w:cs="Calibri"/>
          <w:sz w:val="26"/>
          <w:szCs w:val="26"/>
        </w:rPr>
      </w:pPr>
    </w:p>
    <w:p w14:paraId="6C3E6A69" w14:textId="77777777" w:rsidR="007152F1" w:rsidRPr="00B92DA0" w:rsidRDefault="007152F1" w:rsidP="007152F1">
      <w:pPr>
        <w:rPr>
          <w:rFonts w:ascii="Calibri" w:hAnsi="Calibri" w:cs="Calibri"/>
          <w:b/>
          <w:bCs/>
          <w:sz w:val="26"/>
          <w:szCs w:val="26"/>
        </w:rPr>
      </w:pPr>
      <w:r w:rsidRPr="00B92DA0">
        <w:rPr>
          <w:rFonts w:ascii="Calibri" w:hAnsi="Calibri" w:cs="Calibri"/>
          <w:b/>
          <w:bCs/>
          <w:sz w:val="26"/>
          <w:szCs w:val="26"/>
        </w:rPr>
        <w:t>Le chef de corps</w:t>
      </w:r>
    </w:p>
    <w:p w14:paraId="318541CC" w14:textId="77777777" w:rsidR="007152F1" w:rsidRPr="00B92DA0" w:rsidRDefault="007152F1" w:rsidP="007152F1">
      <w:pPr>
        <w:numPr>
          <w:ilvl w:val="0"/>
          <w:numId w:val="1"/>
        </w:numPr>
        <w:suppressAutoHyphens w:val="0"/>
        <w:ind w:left="432" w:hanging="432"/>
        <w:rPr>
          <w:rFonts w:ascii="Calibri" w:hAnsi="Calibri" w:cs="Calibri"/>
          <w:b/>
          <w:bCs/>
          <w:sz w:val="26"/>
          <w:szCs w:val="26"/>
        </w:rPr>
      </w:pPr>
      <w:r w:rsidRPr="00B92DA0">
        <w:rPr>
          <w:rFonts w:ascii="Calibri" w:hAnsi="Calibri" w:cs="Calibri"/>
          <w:b/>
          <w:bCs/>
          <w:sz w:val="26"/>
          <w:szCs w:val="26"/>
        </w:rPr>
        <w:t>Commandant le Régiment du Service Militaire Adapté de la Martinique</w:t>
      </w:r>
    </w:p>
    <w:p w14:paraId="6039FF0E" w14:textId="77777777" w:rsidR="007152F1" w:rsidRPr="00B92DA0" w:rsidRDefault="007152F1" w:rsidP="007152F1">
      <w:pPr>
        <w:numPr>
          <w:ilvl w:val="0"/>
          <w:numId w:val="1"/>
        </w:numPr>
        <w:suppressAutoHyphens w:val="0"/>
        <w:ind w:left="432" w:hanging="432"/>
        <w:rPr>
          <w:rFonts w:ascii="Calibri" w:hAnsi="Calibri" w:cs="Calibri"/>
          <w:b/>
          <w:bCs/>
          <w:sz w:val="26"/>
          <w:szCs w:val="26"/>
        </w:rPr>
      </w:pPr>
      <w:r w:rsidRPr="00B92DA0">
        <w:rPr>
          <w:rFonts w:ascii="Calibri" w:hAnsi="Calibri" w:cs="Calibri"/>
          <w:b/>
          <w:bCs/>
          <w:sz w:val="26"/>
          <w:szCs w:val="26"/>
        </w:rPr>
        <w:t>Quartier Brière de l’Isle</w:t>
      </w:r>
    </w:p>
    <w:p w14:paraId="2BFAB506" w14:textId="77777777" w:rsidR="007152F1" w:rsidRPr="00B92DA0" w:rsidRDefault="007152F1" w:rsidP="007152F1">
      <w:pPr>
        <w:numPr>
          <w:ilvl w:val="0"/>
          <w:numId w:val="1"/>
        </w:numPr>
        <w:suppressAutoHyphens w:val="0"/>
        <w:ind w:left="432" w:hanging="432"/>
        <w:rPr>
          <w:rFonts w:ascii="Calibri" w:hAnsi="Calibri" w:cs="Calibri"/>
          <w:b/>
          <w:bCs/>
          <w:sz w:val="26"/>
          <w:szCs w:val="26"/>
        </w:rPr>
      </w:pPr>
      <w:r w:rsidRPr="00B92DA0">
        <w:rPr>
          <w:rFonts w:ascii="Calibri" w:hAnsi="Calibri" w:cs="Calibri"/>
          <w:b/>
          <w:bCs/>
          <w:sz w:val="26"/>
          <w:szCs w:val="26"/>
        </w:rPr>
        <w:t>CS 50610</w:t>
      </w:r>
    </w:p>
    <w:p w14:paraId="4BFF6119" w14:textId="77777777" w:rsidR="007152F1" w:rsidRPr="00B92DA0" w:rsidRDefault="007152F1" w:rsidP="007152F1">
      <w:pPr>
        <w:pStyle w:val="Corpsdetexte"/>
        <w:jc w:val="left"/>
        <w:rPr>
          <w:rFonts w:ascii="Calibri" w:hAnsi="Calibri" w:cs="Calibri"/>
          <w:b/>
          <w:bCs/>
          <w:i w:val="0"/>
          <w:iCs w:val="0"/>
          <w:sz w:val="26"/>
          <w:szCs w:val="26"/>
        </w:rPr>
      </w:pPr>
      <w:r w:rsidRPr="00B92DA0">
        <w:rPr>
          <w:rFonts w:ascii="Calibri" w:hAnsi="Calibri" w:cs="Calibri"/>
          <w:b/>
          <w:bCs/>
          <w:i w:val="0"/>
          <w:iCs w:val="0"/>
          <w:sz w:val="26"/>
          <w:szCs w:val="26"/>
        </w:rPr>
        <w:t>97261 FORT DE FRANCE cedex</w:t>
      </w:r>
    </w:p>
    <w:p w14:paraId="1FBA0FFB" w14:textId="77777777" w:rsidR="00472B25" w:rsidRDefault="00472B25">
      <w:pPr>
        <w:rPr>
          <w:rFonts w:ascii="Calibri" w:hAnsi="Calibri" w:cs="Calibri"/>
          <w:b/>
          <w:bCs/>
          <w:sz w:val="26"/>
          <w:szCs w:val="26"/>
        </w:rPr>
      </w:pPr>
    </w:p>
    <w:p w14:paraId="4003CADA" w14:textId="77777777" w:rsidR="00D02C21" w:rsidRPr="00D6181B" w:rsidRDefault="00D02C21">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2BBA713" w14:textId="77777777">
        <w:tc>
          <w:tcPr>
            <w:tcW w:w="10331" w:type="dxa"/>
            <w:shd w:val="clear" w:color="auto" w:fill="66CCFF"/>
          </w:tcPr>
          <w:p w14:paraId="6C89EFA6" w14:textId="77777777"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14:paraId="74052970" w14:textId="77777777" w:rsidR="009A394A" w:rsidRPr="00D6181B" w:rsidRDefault="009A394A">
      <w:pPr>
        <w:jc w:val="both"/>
        <w:rPr>
          <w:rFonts w:ascii="Calibri" w:hAnsi="Calibri" w:cs="Calibri"/>
          <w:bCs/>
          <w:sz w:val="26"/>
          <w:szCs w:val="26"/>
        </w:rPr>
      </w:pPr>
    </w:p>
    <w:p w14:paraId="5B3E1195" w14:textId="1C9776CA" w:rsidR="00D02C21" w:rsidRPr="00BF5293" w:rsidRDefault="007152F1" w:rsidP="00BF5293">
      <w:pPr>
        <w:rPr>
          <w:rFonts w:ascii="Calibri" w:hAnsi="Calibri" w:cs="Calibri"/>
          <w:b/>
          <w:bCs/>
          <w:sz w:val="26"/>
          <w:szCs w:val="26"/>
        </w:rPr>
        <w:sectPr w:rsidR="00D02C21" w:rsidRPr="00BF5293">
          <w:type w:val="continuous"/>
          <w:pgSz w:w="11906" w:h="16838"/>
          <w:pgMar w:top="454" w:right="851" w:bottom="736" w:left="851" w:header="720" w:footer="680" w:gutter="0"/>
          <w:cols w:space="720"/>
          <w:docGrid w:linePitch="360"/>
        </w:sectPr>
      </w:pPr>
      <w:r w:rsidRPr="002932D0">
        <w:rPr>
          <w:rFonts w:ascii="Calibri" w:hAnsi="Calibri" w:cs="Calibri"/>
          <w:b/>
          <w:bCs/>
          <w:sz w:val="26"/>
          <w:szCs w:val="26"/>
        </w:rPr>
        <w:t xml:space="preserve">Transport de personnes par voie routière au profit </w:t>
      </w:r>
      <w:r>
        <w:rPr>
          <w:rFonts w:ascii="Calibri" w:hAnsi="Calibri" w:cs="Calibri"/>
          <w:b/>
          <w:bCs/>
          <w:sz w:val="26"/>
          <w:szCs w:val="26"/>
        </w:rPr>
        <w:t>du RSMA de la Martiniq</w:t>
      </w:r>
      <w:r w:rsidR="00BF5293">
        <w:rPr>
          <w:rFonts w:ascii="Calibri" w:hAnsi="Calibri" w:cs="Calibri"/>
          <w:b/>
          <w:bCs/>
          <w:sz w:val="26"/>
          <w:szCs w:val="26"/>
        </w:rPr>
        <w:t>ue</w:t>
      </w:r>
    </w:p>
    <w:p w14:paraId="5784D005" w14:textId="77777777"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6A41D114" w14:textId="77777777">
        <w:tc>
          <w:tcPr>
            <w:tcW w:w="10331" w:type="dxa"/>
            <w:shd w:val="clear" w:color="auto" w:fill="66CCFF"/>
          </w:tcPr>
          <w:p w14:paraId="1D2D3473" w14:textId="77777777"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14:paraId="79FEDA08" w14:textId="77777777" w:rsidR="00472B25" w:rsidRPr="00D6181B" w:rsidRDefault="00472B25">
      <w:pPr>
        <w:pStyle w:val="Titre9"/>
        <w:numPr>
          <w:ilvl w:val="0"/>
          <w:numId w:val="0"/>
        </w:numPr>
        <w:rPr>
          <w:rFonts w:ascii="Calibri" w:hAnsi="Calibri" w:cs="Calibri"/>
          <w:i w:val="0"/>
          <w:sz w:val="26"/>
          <w:szCs w:val="26"/>
        </w:rPr>
      </w:pPr>
    </w:p>
    <w:p w14:paraId="40FF6914" w14:textId="77777777"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14:paraId="216F0DFE" w14:textId="77777777" w:rsidR="00472B25" w:rsidRPr="00D6181B" w:rsidRDefault="00472B25">
      <w:pPr>
        <w:pStyle w:val="Titre9"/>
        <w:tabs>
          <w:tab w:val="num" w:pos="0"/>
        </w:tabs>
        <w:ind w:left="0"/>
        <w:jc w:val="both"/>
        <w:rPr>
          <w:rFonts w:ascii="Calibri" w:hAnsi="Calibri" w:cs="Calibri"/>
          <w:i w:val="0"/>
          <w:iCs w:val="0"/>
          <w:sz w:val="26"/>
          <w:szCs w:val="26"/>
        </w:rPr>
      </w:pPr>
    </w:p>
    <w:p w14:paraId="3C788810" w14:textId="77777777" w:rsidR="00472B25" w:rsidRPr="00D6181B" w:rsidRDefault="007D6822"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14:anchorId="475EC8A7" wp14:editId="1A4487C3">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1"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14:paraId="7708AFE4" w14:textId="77777777" w:rsidR="00472B25" w:rsidRPr="00D6181B" w:rsidRDefault="00472B25">
      <w:pPr>
        <w:jc w:val="both"/>
        <w:rPr>
          <w:rFonts w:ascii="Calibri" w:hAnsi="Calibri" w:cs="Calibri"/>
          <w:b/>
          <w:bCs/>
          <w:sz w:val="26"/>
          <w:szCs w:val="26"/>
        </w:rPr>
      </w:pPr>
    </w:p>
    <w:p w14:paraId="2350B51E"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5218F631" wp14:editId="22A9920A">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14:paraId="6A40F9F7" w14:textId="77777777" w:rsidR="003C025D" w:rsidRPr="00D6181B" w:rsidRDefault="003C025D" w:rsidP="003C025D">
      <w:pPr>
        <w:rPr>
          <w:rFonts w:ascii="Calibri" w:hAnsi="Calibri" w:cs="Calibri"/>
          <w:sz w:val="26"/>
          <w:szCs w:val="26"/>
        </w:rPr>
      </w:pPr>
    </w:p>
    <w:p w14:paraId="59C2702A" w14:textId="77777777" w:rsidR="003C025D" w:rsidRPr="00D6181B" w:rsidRDefault="003C025D" w:rsidP="003C025D">
      <w:pPr>
        <w:rPr>
          <w:rFonts w:ascii="Calibri" w:hAnsi="Calibri" w:cs="Calibri"/>
          <w:sz w:val="26"/>
          <w:szCs w:val="26"/>
        </w:rPr>
      </w:pPr>
    </w:p>
    <w:p w14:paraId="1355E9A1"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5E54541C" wp14:editId="642BA524">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proofErr w:type="gramStart"/>
      <w:r w:rsidR="003C025D" w:rsidRPr="00D6181B">
        <w:rPr>
          <w:rFonts w:ascii="Calibri" w:hAnsi="Calibri" w:cs="Calibri"/>
          <w:sz w:val="26"/>
          <w:szCs w:val="26"/>
        </w:rPr>
        <w:t>Adresses postale</w:t>
      </w:r>
      <w:proofErr w:type="gramEnd"/>
      <w:r w:rsidR="003C025D" w:rsidRPr="00D6181B">
        <w:rPr>
          <w:rFonts w:ascii="Calibri" w:hAnsi="Calibri" w:cs="Calibri"/>
          <w:sz w:val="26"/>
          <w:szCs w:val="26"/>
        </w:rPr>
        <w:t xml:space="preserve"> et du siège social (si elle est différente de l’adresse postale) :</w:t>
      </w:r>
    </w:p>
    <w:p w14:paraId="61F08E51" w14:textId="77777777" w:rsidR="003C025D" w:rsidRPr="00D6181B" w:rsidRDefault="003C025D" w:rsidP="003C025D">
      <w:pPr>
        <w:rPr>
          <w:rFonts w:ascii="Calibri" w:hAnsi="Calibri" w:cs="Calibri"/>
          <w:sz w:val="26"/>
          <w:szCs w:val="26"/>
        </w:rPr>
      </w:pPr>
    </w:p>
    <w:p w14:paraId="6490A88B" w14:textId="77777777" w:rsidR="003C025D" w:rsidRPr="00D6181B" w:rsidRDefault="003C025D" w:rsidP="003C025D">
      <w:pPr>
        <w:rPr>
          <w:rFonts w:ascii="Calibri" w:hAnsi="Calibri" w:cs="Calibri"/>
          <w:sz w:val="26"/>
          <w:szCs w:val="26"/>
        </w:rPr>
      </w:pPr>
    </w:p>
    <w:p w14:paraId="1C9EC4A6"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796B304A" wp14:editId="20287B66">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14:paraId="11EADA37" w14:textId="77777777" w:rsidR="003C025D" w:rsidRPr="00D6181B" w:rsidRDefault="003C025D" w:rsidP="003C025D">
      <w:pPr>
        <w:rPr>
          <w:rFonts w:ascii="Calibri" w:hAnsi="Calibri" w:cs="Calibri"/>
          <w:sz w:val="26"/>
          <w:szCs w:val="26"/>
        </w:rPr>
      </w:pPr>
    </w:p>
    <w:p w14:paraId="79C23583" w14:textId="77777777" w:rsidR="003C025D" w:rsidRPr="00D6181B" w:rsidRDefault="003C025D" w:rsidP="003C025D">
      <w:pPr>
        <w:rPr>
          <w:rFonts w:ascii="Calibri" w:hAnsi="Calibri" w:cs="Calibri"/>
          <w:sz w:val="26"/>
          <w:szCs w:val="26"/>
        </w:rPr>
      </w:pPr>
    </w:p>
    <w:p w14:paraId="2A8BD203"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4C12BCEA" wp14:editId="05E63414">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14:paraId="51047476" w14:textId="77777777" w:rsidR="003C025D" w:rsidRPr="00D6181B" w:rsidRDefault="003C025D" w:rsidP="003C025D">
      <w:pPr>
        <w:rPr>
          <w:rFonts w:ascii="Calibri" w:hAnsi="Calibri" w:cs="Calibri"/>
          <w:sz w:val="26"/>
          <w:szCs w:val="26"/>
        </w:rPr>
      </w:pPr>
    </w:p>
    <w:p w14:paraId="32F4B5A0" w14:textId="77777777" w:rsidR="003C025D" w:rsidRPr="00D6181B" w:rsidRDefault="003C025D" w:rsidP="003C025D">
      <w:pPr>
        <w:rPr>
          <w:rFonts w:ascii="Calibri" w:hAnsi="Calibri" w:cs="Calibri"/>
          <w:sz w:val="26"/>
          <w:szCs w:val="26"/>
        </w:rPr>
      </w:pPr>
    </w:p>
    <w:p w14:paraId="70E87E09" w14:textId="77777777" w:rsidR="003C025D" w:rsidRPr="00D6181B" w:rsidRDefault="007D6822"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14:anchorId="6B689949" wp14:editId="26CD844D">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2"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14:paraId="223800FA" w14:textId="77777777" w:rsidR="003C025D" w:rsidRPr="00D6181B" w:rsidRDefault="003C025D" w:rsidP="003C025D">
      <w:pPr>
        <w:rPr>
          <w:rFonts w:ascii="Calibri" w:hAnsi="Calibri" w:cs="Calibri"/>
          <w:sz w:val="26"/>
          <w:szCs w:val="26"/>
        </w:rPr>
      </w:pPr>
    </w:p>
    <w:p w14:paraId="598A4B43" w14:textId="77777777" w:rsidR="003C025D" w:rsidRPr="00D6181B" w:rsidRDefault="003C025D" w:rsidP="003C025D">
      <w:pPr>
        <w:rPr>
          <w:rFonts w:ascii="Calibri" w:hAnsi="Calibri" w:cs="Calibri"/>
          <w:sz w:val="26"/>
          <w:szCs w:val="26"/>
        </w:rPr>
      </w:pPr>
    </w:p>
    <w:p w14:paraId="29763E61" w14:textId="77777777" w:rsidR="00472B25" w:rsidRPr="00D6181B" w:rsidRDefault="007D6822">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35593E56" wp14:editId="3BB94435">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14:paraId="3843DE70" w14:textId="77777777" w:rsidR="00472B25" w:rsidRPr="00D6181B" w:rsidRDefault="00472B25">
      <w:pPr>
        <w:jc w:val="both"/>
        <w:rPr>
          <w:rFonts w:ascii="Calibri" w:hAnsi="Calibri" w:cs="Calibri"/>
          <w:b/>
          <w:bCs/>
          <w:sz w:val="26"/>
          <w:szCs w:val="26"/>
        </w:rPr>
      </w:pPr>
    </w:p>
    <w:p w14:paraId="1EB9484E" w14:textId="77777777" w:rsidR="00472B25" w:rsidRPr="00D6181B" w:rsidRDefault="00472B25">
      <w:pPr>
        <w:jc w:val="both"/>
        <w:rPr>
          <w:rFonts w:ascii="Calibri" w:hAnsi="Calibri" w:cs="Calibri"/>
          <w:b/>
          <w:bCs/>
          <w:sz w:val="26"/>
          <w:szCs w:val="26"/>
        </w:rPr>
      </w:pPr>
    </w:p>
    <w:p w14:paraId="4517951A" w14:textId="77777777" w:rsidR="003C025D" w:rsidRPr="00D6181B" w:rsidRDefault="007D6822"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4D7A6C5C" wp14:editId="6C9BEDB8">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3"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4"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5"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6"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14:paraId="34BFEC33" w14:textId="77777777" w:rsidR="00472B25" w:rsidRPr="00D6181B" w:rsidRDefault="00472B25">
      <w:pPr>
        <w:jc w:val="both"/>
        <w:rPr>
          <w:rFonts w:ascii="Calibri" w:hAnsi="Calibri" w:cs="Calibri"/>
          <w:sz w:val="26"/>
          <w:szCs w:val="26"/>
        </w:rPr>
      </w:pPr>
    </w:p>
    <w:p w14:paraId="41D52DA1" w14:textId="77777777"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14:paraId="2A444FCF" w14:textId="77777777" w:rsidR="00427375" w:rsidRPr="00D6181B" w:rsidRDefault="00427375" w:rsidP="00427375">
      <w:pPr>
        <w:ind w:left="567"/>
        <w:jc w:val="both"/>
        <w:rPr>
          <w:rFonts w:ascii="Calibri" w:hAnsi="Calibri" w:cs="Calibri"/>
          <w:sz w:val="26"/>
          <w:szCs w:val="26"/>
        </w:rPr>
      </w:pPr>
    </w:p>
    <w:p w14:paraId="19B67545" w14:textId="77777777"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14:paraId="07BD8CF8" w14:textId="77777777" w:rsidR="00383273" w:rsidRPr="00D6181B" w:rsidRDefault="00383273">
      <w:pPr>
        <w:jc w:val="both"/>
        <w:rPr>
          <w:rFonts w:ascii="Calibri" w:hAnsi="Calibri" w:cs="Calibri"/>
          <w:b/>
          <w:bCs/>
          <w:sz w:val="26"/>
          <w:szCs w:val="26"/>
        </w:rPr>
      </w:pPr>
    </w:p>
    <w:p w14:paraId="0DD5C2B7" w14:textId="77777777"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14:paraId="5C9B97EF" w14:textId="77777777"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7"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8"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19"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14:paraId="5820812B" w14:textId="77777777"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0"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14:paraId="72082430" w14:textId="77777777"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14:paraId="15393A3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3D612FE9" w14:textId="77777777"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14:paraId="5477DBD4" w14:textId="77777777" w:rsidR="00FB44EA" w:rsidRPr="00D6181B" w:rsidRDefault="00FB44EA">
            <w:pPr>
              <w:snapToGrid w:val="0"/>
              <w:jc w:val="center"/>
              <w:rPr>
                <w:rFonts w:ascii="Calibri" w:hAnsi="Calibri" w:cs="Calibri"/>
                <w:b/>
                <w:bCs/>
                <w:sz w:val="26"/>
                <w:szCs w:val="26"/>
              </w:rPr>
            </w:pPr>
            <w:proofErr w:type="gramStart"/>
            <w:r w:rsidRPr="00D6181B">
              <w:rPr>
                <w:rFonts w:ascii="Calibri" w:hAnsi="Calibri" w:cs="Calibri"/>
                <w:b/>
                <w:bCs/>
                <w:iCs/>
                <w:sz w:val="26"/>
                <w:szCs w:val="26"/>
              </w:rPr>
              <w:t>ou</w:t>
            </w:r>
            <w:proofErr w:type="gramEnd"/>
            <w:r w:rsidRPr="00D6181B">
              <w:rPr>
                <w:rFonts w:ascii="Calibri" w:hAnsi="Calibri" w:cs="Calibri"/>
                <w:b/>
                <w:bCs/>
                <w:iCs/>
                <w:sz w:val="26"/>
                <w:szCs w:val="26"/>
              </w:rPr>
              <w:t xml:space="preserve"> du membre du groupement</w:t>
            </w:r>
          </w:p>
        </w:tc>
      </w:tr>
      <w:tr w:rsidR="006F6740" w:rsidRPr="00D6181B" w14:paraId="311496F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4F7B46E4" w14:textId="77777777"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14:paraId="475B7CC8" w14:textId="77777777"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1"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14:paraId="1BCEEA56" w14:textId="77777777"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tcPr>
          <w:p w14:paraId="6C00AB5F"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70BB5C50"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14:paraId="5ED14C31" w14:textId="77777777" w:rsidR="006F6740" w:rsidRPr="00D6181B" w:rsidRDefault="006F6740">
            <w:pPr>
              <w:ind w:left="170" w:right="170"/>
              <w:jc w:val="both"/>
              <w:rPr>
                <w:rFonts w:ascii="Calibri" w:hAnsi="Calibri" w:cs="Calibri"/>
                <w:sz w:val="26"/>
                <w:szCs w:val="26"/>
              </w:rPr>
            </w:pPr>
          </w:p>
          <w:p w14:paraId="1E64D9A1"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1DFDC98F" w14:textId="77777777" w:rsidR="00872C42" w:rsidRPr="00D6181B" w:rsidRDefault="00872C42">
            <w:pPr>
              <w:ind w:left="170" w:right="170"/>
              <w:jc w:val="both"/>
              <w:rPr>
                <w:rFonts w:ascii="Calibri" w:hAnsi="Calibri" w:cs="Calibri"/>
                <w:sz w:val="26"/>
                <w:szCs w:val="26"/>
              </w:rPr>
            </w:pPr>
          </w:p>
          <w:p w14:paraId="2C2A4526"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6CAB803E" w14:textId="77777777" w:rsidR="006F6740" w:rsidRPr="00D6181B" w:rsidRDefault="006F6740">
            <w:pPr>
              <w:ind w:left="170" w:right="170"/>
              <w:jc w:val="both"/>
              <w:rPr>
                <w:rFonts w:ascii="Calibri" w:hAnsi="Calibri" w:cs="Calibri"/>
                <w:sz w:val="26"/>
                <w:szCs w:val="26"/>
              </w:rPr>
            </w:pPr>
          </w:p>
          <w:p w14:paraId="0A63C8A2" w14:textId="77777777" w:rsidR="006F6740" w:rsidRPr="00D6181B" w:rsidRDefault="006F6740">
            <w:pPr>
              <w:snapToGrid w:val="0"/>
              <w:jc w:val="both"/>
              <w:rPr>
                <w:rFonts w:ascii="Calibri" w:hAnsi="Calibri" w:cs="Calibri"/>
                <w:b/>
                <w:bCs/>
                <w:sz w:val="26"/>
                <w:szCs w:val="26"/>
              </w:rPr>
            </w:pPr>
          </w:p>
        </w:tc>
      </w:tr>
      <w:tr w:rsidR="006F6740" w:rsidRPr="00D6181B" w14:paraId="68A1F11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7DEF55D7" w14:textId="77777777"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14:paraId="61BD2572" w14:textId="77777777"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tcPr>
          <w:p w14:paraId="3052687F"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14:paraId="647FA10F" w14:textId="77777777" w:rsidR="006F6740" w:rsidRPr="00D6181B" w:rsidRDefault="006F6740">
            <w:pPr>
              <w:ind w:left="170" w:right="170"/>
              <w:jc w:val="both"/>
              <w:rPr>
                <w:rFonts w:ascii="Calibri" w:hAnsi="Calibri" w:cs="Calibri"/>
                <w:sz w:val="26"/>
                <w:szCs w:val="26"/>
              </w:rPr>
            </w:pPr>
          </w:p>
          <w:p w14:paraId="0F529CE3" w14:textId="77777777"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14:paraId="6F595B2C"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520B955A" w14:textId="77777777" w:rsidR="006F6740" w:rsidRPr="00D6181B" w:rsidRDefault="006F6740" w:rsidP="006F6740">
            <w:pPr>
              <w:ind w:left="170" w:right="170"/>
              <w:jc w:val="both"/>
              <w:rPr>
                <w:rFonts w:ascii="Calibri" w:hAnsi="Calibri" w:cs="Calibri"/>
                <w:sz w:val="26"/>
                <w:szCs w:val="26"/>
              </w:rPr>
            </w:pPr>
          </w:p>
          <w:p w14:paraId="216D8CF7"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02C5AF75" w14:textId="77777777" w:rsidR="00872C42" w:rsidRPr="00D6181B" w:rsidRDefault="00872C42" w:rsidP="006F6740">
            <w:pPr>
              <w:ind w:left="170" w:right="170"/>
              <w:jc w:val="both"/>
              <w:rPr>
                <w:rFonts w:ascii="Calibri" w:hAnsi="Calibri" w:cs="Calibri"/>
                <w:sz w:val="26"/>
                <w:szCs w:val="26"/>
              </w:rPr>
            </w:pPr>
          </w:p>
          <w:p w14:paraId="74E8D92B" w14:textId="77777777" w:rsidR="00872C42" w:rsidRPr="00D6181B" w:rsidRDefault="00872C42" w:rsidP="006F6740">
            <w:pPr>
              <w:ind w:left="170" w:right="170"/>
              <w:jc w:val="both"/>
              <w:rPr>
                <w:rFonts w:ascii="Calibri" w:hAnsi="Calibri" w:cs="Calibri"/>
                <w:sz w:val="26"/>
                <w:szCs w:val="26"/>
              </w:rPr>
            </w:pPr>
          </w:p>
          <w:p w14:paraId="23E03346"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6B1BB727" w14:textId="77777777" w:rsidR="006F6740" w:rsidRPr="00D6181B" w:rsidRDefault="006F6740" w:rsidP="006F6740">
            <w:pPr>
              <w:ind w:left="170" w:right="170"/>
              <w:jc w:val="both"/>
              <w:rPr>
                <w:rFonts w:ascii="Calibri" w:hAnsi="Calibri" w:cs="Calibri"/>
                <w:sz w:val="26"/>
                <w:szCs w:val="26"/>
              </w:rPr>
            </w:pPr>
          </w:p>
          <w:p w14:paraId="214E5240" w14:textId="77777777" w:rsidR="006F6740" w:rsidRPr="00D6181B" w:rsidRDefault="006F6740" w:rsidP="006F6740">
            <w:pPr>
              <w:ind w:left="170" w:right="170"/>
              <w:jc w:val="both"/>
              <w:rPr>
                <w:rFonts w:ascii="Calibri" w:hAnsi="Calibri" w:cs="Calibri"/>
                <w:sz w:val="26"/>
                <w:szCs w:val="26"/>
              </w:rPr>
            </w:pPr>
          </w:p>
          <w:p w14:paraId="54B6171F" w14:textId="77777777" w:rsidR="006F6740" w:rsidRPr="00D6181B" w:rsidRDefault="006F6740">
            <w:pPr>
              <w:snapToGrid w:val="0"/>
              <w:jc w:val="both"/>
              <w:rPr>
                <w:rFonts w:ascii="Calibri" w:hAnsi="Calibri" w:cs="Calibri"/>
                <w:b/>
                <w:bCs/>
                <w:sz w:val="26"/>
                <w:szCs w:val="26"/>
              </w:rPr>
            </w:pPr>
          </w:p>
        </w:tc>
      </w:tr>
      <w:tr w:rsidR="006F6740" w:rsidRPr="00D6181B" w14:paraId="45C5268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7AB616A"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3"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14:paraId="74C4F9B8" w14:textId="77777777"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3ACFC5B"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14:paraId="5E5A1A48"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41AF1339" w14:textId="77777777" w:rsidR="006F6740" w:rsidRPr="00D6181B" w:rsidRDefault="006F6740" w:rsidP="00A70756">
            <w:pPr>
              <w:ind w:left="170" w:right="170"/>
              <w:jc w:val="both"/>
              <w:rPr>
                <w:rFonts w:ascii="Calibri" w:hAnsi="Calibri" w:cs="Calibri"/>
                <w:sz w:val="26"/>
                <w:szCs w:val="26"/>
              </w:rPr>
            </w:pPr>
          </w:p>
          <w:p w14:paraId="74814E17"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1F9DC723" w14:textId="77777777" w:rsidR="00872C42" w:rsidRPr="00D6181B" w:rsidRDefault="00872C42" w:rsidP="00A70756">
            <w:pPr>
              <w:ind w:left="170" w:right="170"/>
              <w:jc w:val="both"/>
              <w:rPr>
                <w:rFonts w:ascii="Calibri" w:hAnsi="Calibri" w:cs="Calibri"/>
                <w:sz w:val="26"/>
                <w:szCs w:val="26"/>
              </w:rPr>
            </w:pPr>
          </w:p>
          <w:p w14:paraId="02ED4A15"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643FBC3A" w14:textId="77777777" w:rsidR="006F6740" w:rsidRPr="00D6181B" w:rsidRDefault="006F6740" w:rsidP="006F6740">
            <w:pPr>
              <w:ind w:left="170" w:right="170"/>
              <w:jc w:val="both"/>
              <w:rPr>
                <w:rFonts w:ascii="Calibri" w:hAnsi="Calibri" w:cs="Calibri"/>
                <w:sz w:val="26"/>
                <w:szCs w:val="26"/>
              </w:rPr>
            </w:pPr>
          </w:p>
          <w:p w14:paraId="7C24EA8A" w14:textId="77777777" w:rsidR="006F6740" w:rsidRPr="00D6181B" w:rsidRDefault="006F6740" w:rsidP="006F6740">
            <w:pPr>
              <w:ind w:left="170" w:right="170"/>
              <w:jc w:val="both"/>
              <w:rPr>
                <w:rFonts w:ascii="Calibri" w:hAnsi="Calibri" w:cs="Calibri"/>
                <w:sz w:val="26"/>
                <w:szCs w:val="26"/>
              </w:rPr>
            </w:pPr>
          </w:p>
          <w:p w14:paraId="2F46AF70" w14:textId="77777777" w:rsidR="00872C42" w:rsidRPr="00D6181B" w:rsidRDefault="00872C42" w:rsidP="00224E9C">
            <w:pPr>
              <w:snapToGrid w:val="0"/>
              <w:jc w:val="both"/>
              <w:rPr>
                <w:rFonts w:ascii="Calibri" w:hAnsi="Calibri" w:cs="Calibri"/>
                <w:b/>
                <w:bCs/>
                <w:sz w:val="26"/>
                <w:szCs w:val="26"/>
              </w:rPr>
            </w:pPr>
          </w:p>
        </w:tc>
      </w:tr>
      <w:tr w:rsidR="006F6740" w:rsidRPr="00D6181B" w14:paraId="545A938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7646795"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14:paraId="21E684BD" w14:textId="77777777"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tcPr>
          <w:p w14:paraId="237F16B0"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5D96111D"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611B61B2" w14:textId="77777777" w:rsidR="006F6740" w:rsidRPr="00D6181B" w:rsidRDefault="006F6740" w:rsidP="006F6740">
            <w:pPr>
              <w:ind w:left="170" w:right="170"/>
              <w:jc w:val="both"/>
              <w:rPr>
                <w:rFonts w:ascii="Calibri" w:hAnsi="Calibri" w:cs="Calibri"/>
                <w:sz w:val="26"/>
                <w:szCs w:val="26"/>
              </w:rPr>
            </w:pPr>
          </w:p>
          <w:p w14:paraId="727FD389"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2CE321DC" w14:textId="77777777" w:rsidR="006F6740" w:rsidRPr="00D6181B" w:rsidRDefault="006F6740" w:rsidP="006F6740">
            <w:pPr>
              <w:ind w:left="170" w:right="170"/>
              <w:jc w:val="both"/>
              <w:rPr>
                <w:rFonts w:ascii="Calibri" w:hAnsi="Calibri" w:cs="Calibri"/>
                <w:sz w:val="26"/>
                <w:szCs w:val="26"/>
              </w:rPr>
            </w:pPr>
          </w:p>
          <w:p w14:paraId="2096CEC3" w14:textId="77777777" w:rsidR="00872C42" w:rsidRPr="00D6181B" w:rsidRDefault="00872C42" w:rsidP="006F6740">
            <w:pPr>
              <w:ind w:left="170" w:right="170"/>
              <w:jc w:val="both"/>
              <w:rPr>
                <w:rFonts w:ascii="Calibri" w:hAnsi="Calibri" w:cs="Calibri"/>
                <w:sz w:val="26"/>
                <w:szCs w:val="26"/>
              </w:rPr>
            </w:pPr>
          </w:p>
          <w:p w14:paraId="5486E083"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555FDAFA" w14:textId="77777777" w:rsidR="006F6740" w:rsidRPr="00D6181B" w:rsidRDefault="006F6740" w:rsidP="006F6740">
            <w:pPr>
              <w:ind w:left="170" w:right="170"/>
              <w:jc w:val="both"/>
              <w:rPr>
                <w:rFonts w:ascii="Calibri" w:hAnsi="Calibri" w:cs="Calibri"/>
                <w:sz w:val="26"/>
                <w:szCs w:val="26"/>
              </w:rPr>
            </w:pPr>
          </w:p>
          <w:p w14:paraId="59609D68" w14:textId="77777777" w:rsidR="006F6740" w:rsidRPr="00D6181B" w:rsidRDefault="006F6740" w:rsidP="006F6740">
            <w:pPr>
              <w:ind w:left="170" w:right="170"/>
              <w:jc w:val="both"/>
              <w:rPr>
                <w:rFonts w:ascii="Calibri" w:hAnsi="Calibri" w:cs="Calibri"/>
                <w:sz w:val="26"/>
                <w:szCs w:val="26"/>
              </w:rPr>
            </w:pPr>
          </w:p>
          <w:p w14:paraId="6A8390E5" w14:textId="77777777" w:rsidR="006F6740" w:rsidRPr="00D6181B" w:rsidRDefault="006F6740">
            <w:pPr>
              <w:snapToGrid w:val="0"/>
              <w:jc w:val="both"/>
              <w:rPr>
                <w:rFonts w:ascii="Calibri" w:hAnsi="Calibri" w:cs="Calibri"/>
                <w:b/>
                <w:bCs/>
                <w:sz w:val="26"/>
                <w:szCs w:val="26"/>
              </w:rPr>
            </w:pPr>
          </w:p>
        </w:tc>
      </w:tr>
    </w:tbl>
    <w:p w14:paraId="31DAA94A" w14:textId="77777777" w:rsidR="002D13A0" w:rsidRPr="00D6181B" w:rsidRDefault="002D13A0" w:rsidP="00D21AD8">
      <w:pPr>
        <w:tabs>
          <w:tab w:val="left" w:pos="-142"/>
          <w:tab w:val="left" w:pos="4111"/>
        </w:tabs>
        <w:rPr>
          <w:rFonts w:ascii="Calibri" w:hAnsi="Calibri" w:cs="Calibri"/>
          <w:b/>
          <w:bCs/>
          <w:sz w:val="26"/>
          <w:szCs w:val="26"/>
        </w:rPr>
      </w:pPr>
    </w:p>
    <w:p w14:paraId="2C9D5067" w14:textId="77777777"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14:paraId="2A225510" w14:textId="77777777" w:rsidR="00427375" w:rsidRPr="00D6181B" w:rsidRDefault="00427375" w:rsidP="008C2177">
      <w:pPr>
        <w:tabs>
          <w:tab w:val="left" w:pos="-142"/>
          <w:tab w:val="left" w:pos="4111"/>
        </w:tabs>
        <w:jc w:val="both"/>
        <w:rPr>
          <w:rFonts w:ascii="Calibri" w:hAnsi="Calibri" w:cs="Calibri"/>
          <w:b/>
          <w:bCs/>
          <w:sz w:val="26"/>
          <w:szCs w:val="26"/>
        </w:rPr>
      </w:pPr>
    </w:p>
    <w:p w14:paraId="022611E5" w14:textId="77777777" w:rsidR="00427375"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34FBA60E" wp14:editId="351E2474">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5"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6"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14:paraId="098931D2" w14:textId="77777777"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14:paraId="6F48FE89" w14:textId="77777777"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14:paraId="5E59B5E9" w14:textId="77777777"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14:paraId="32A488C8" w14:textId="77777777"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14:paraId="6D203207"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14:paraId="072C1A6D"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14:paraId="41FE8005" w14:textId="77777777"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14:paraId="5B82110A" w14:textId="77777777"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14:paraId="27D48294" w14:textId="77777777" w:rsidR="00BD1236" w:rsidRPr="00D6181B" w:rsidRDefault="00BD1236" w:rsidP="00171BF1">
      <w:pPr>
        <w:pStyle w:val="En-tte"/>
        <w:tabs>
          <w:tab w:val="left" w:pos="2160"/>
        </w:tabs>
        <w:ind w:left="284"/>
        <w:jc w:val="both"/>
        <w:rPr>
          <w:rFonts w:ascii="Calibri" w:hAnsi="Calibri" w:cs="Calibri"/>
          <w:iCs/>
          <w:sz w:val="26"/>
          <w:szCs w:val="26"/>
        </w:rPr>
      </w:pPr>
    </w:p>
    <w:p w14:paraId="1EA2285B" w14:textId="77777777"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14:paraId="4DF2F490" w14:textId="77777777" w:rsidR="00BD1236" w:rsidRPr="00D6181B" w:rsidRDefault="00BD1236" w:rsidP="00171BF1">
      <w:pPr>
        <w:pStyle w:val="En-tte"/>
        <w:ind w:left="993"/>
        <w:jc w:val="both"/>
        <w:rPr>
          <w:rFonts w:ascii="Calibri" w:hAnsi="Calibri" w:cs="Calibri"/>
          <w:iCs/>
          <w:sz w:val="26"/>
          <w:szCs w:val="26"/>
        </w:rPr>
      </w:pPr>
    </w:p>
    <w:p w14:paraId="7C9D196B" w14:textId="77777777" w:rsidR="00BD1236" w:rsidRPr="00D6181B" w:rsidRDefault="00BD1236" w:rsidP="00171BF1">
      <w:pPr>
        <w:pStyle w:val="En-tte"/>
        <w:ind w:left="993"/>
        <w:jc w:val="both"/>
        <w:rPr>
          <w:rFonts w:ascii="Calibri" w:hAnsi="Calibri" w:cs="Calibri"/>
          <w:iCs/>
          <w:sz w:val="26"/>
          <w:szCs w:val="26"/>
        </w:rPr>
      </w:pPr>
    </w:p>
    <w:p w14:paraId="31E5074C"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14:paraId="3A55B7F7"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057F51E8"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0075D63A"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43A8113D" w14:textId="77777777" w:rsidR="00036184"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606946E9" wp14:editId="41D25181">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7"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14:paraId="21AA2469" w14:textId="77777777"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14:paraId="17438785" w14:textId="77777777"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14:paraId="14B2B5B6" w14:textId="77777777" w:rsidR="002E0D92" w:rsidRPr="00D6181B" w:rsidRDefault="002E0D92" w:rsidP="00D21AD8">
      <w:pPr>
        <w:tabs>
          <w:tab w:val="left" w:pos="-142"/>
          <w:tab w:val="left" w:pos="4111"/>
        </w:tabs>
        <w:rPr>
          <w:rFonts w:ascii="Calibri" w:hAnsi="Calibri" w:cs="Calibri"/>
          <w:b/>
          <w:bCs/>
          <w:sz w:val="26"/>
          <w:szCs w:val="26"/>
        </w:rPr>
      </w:pPr>
    </w:p>
    <w:p w14:paraId="26F1CA08" w14:textId="77777777"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14:paraId="4C737BB2" w14:textId="77777777" w:rsidTr="005C765E">
        <w:tc>
          <w:tcPr>
            <w:tcW w:w="10344" w:type="dxa"/>
            <w:shd w:val="clear" w:color="auto" w:fill="66CCFF"/>
          </w:tcPr>
          <w:p w14:paraId="24E05040" w14:textId="77777777"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14:paraId="055D2A58" w14:textId="77777777" w:rsidR="00D21AD8" w:rsidRPr="00D6181B" w:rsidRDefault="00D21AD8" w:rsidP="00D21AD8">
      <w:pPr>
        <w:tabs>
          <w:tab w:val="left" w:pos="-142"/>
          <w:tab w:val="left" w:pos="4111"/>
        </w:tabs>
        <w:rPr>
          <w:rFonts w:ascii="Calibri" w:hAnsi="Calibri" w:cs="Calibri"/>
          <w:b/>
          <w:bCs/>
          <w:sz w:val="26"/>
          <w:szCs w:val="26"/>
        </w:rPr>
      </w:pPr>
    </w:p>
    <w:p w14:paraId="622E1ACE" w14:textId="77777777" w:rsidR="00472B25" w:rsidRPr="00D6181B" w:rsidRDefault="00472B25">
      <w:pPr>
        <w:rPr>
          <w:rFonts w:ascii="Calibri" w:hAnsi="Calibri" w:cs="Calibri"/>
          <w:sz w:val="26"/>
          <w:szCs w:val="26"/>
        </w:rPr>
      </w:pPr>
    </w:p>
    <w:p w14:paraId="1DC72A74"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14:paraId="7CB460E7" w14:textId="77777777" w:rsidR="00555AC1" w:rsidRPr="00D6181B" w:rsidRDefault="00555AC1" w:rsidP="00171BF1">
      <w:pPr>
        <w:jc w:val="both"/>
        <w:rPr>
          <w:rFonts w:ascii="Calibri" w:hAnsi="Calibri" w:cs="Calibri"/>
          <w:sz w:val="26"/>
          <w:szCs w:val="26"/>
        </w:rPr>
      </w:pPr>
    </w:p>
    <w:p w14:paraId="2EF68A09" w14:textId="77777777" w:rsidR="00555AC1" w:rsidRPr="00D6181B" w:rsidRDefault="00555AC1" w:rsidP="00171BF1">
      <w:pPr>
        <w:jc w:val="both"/>
        <w:rPr>
          <w:rFonts w:ascii="Calibri" w:hAnsi="Calibri" w:cs="Calibri"/>
          <w:sz w:val="26"/>
          <w:szCs w:val="26"/>
        </w:rPr>
      </w:pPr>
    </w:p>
    <w:p w14:paraId="431A4885" w14:textId="77777777" w:rsidR="00555AC1" w:rsidRPr="00D6181B" w:rsidRDefault="00555AC1" w:rsidP="00171BF1">
      <w:pPr>
        <w:jc w:val="both"/>
        <w:rPr>
          <w:rFonts w:ascii="Calibri" w:hAnsi="Calibri" w:cs="Calibri"/>
          <w:sz w:val="26"/>
          <w:szCs w:val="26"/>
        </w:rPr>
      </w:pPr>
    </w:p>
    <w:p w14:paraId="625CFA92" w14:textId="77777777" w:rsidR="00555AC1" w:rsidRPr="00D6181B" w:rsidRDefault="00555AC1" w:rsidP="00171BF1">
      <w:pPr>
        <w:jc w:val="both"/>
        <w:rPr>
          <w:rFonts w:ascii="Calibri" w:hAnsi="Calibri" w:cs="Calibri"/>
          <w:sz w:val="26"/>
          <w:szCs w:val="26"/>
        </w:rPr>
      </w:pPr>
    </w:p>
    <w:p w14:paraId="24058E3B" w14:textId="77777777" w:rsidR="00555AC1" w:rsidRPr="00D6181B" w:rsidRDefault="00555AC1" w:rsidP="00171BF1">
      <w:pPr>
        <w:jc w:val="both"/>
        <w:rPr>
          <w:rFonts w:ascii="Calibri" w:hAnsi="Calibri" w:cs="Calibri"/>
          <w:sz w:val="26"/>
          <w:szCs w:val="26"/>
        </w:rPr>
      </w:pPr>
    </w:p>
    <w:p w14:paraId="042E2316"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14:paraId="7904B890" w14:textId="77777777" w:rsidR="00555AC1" w:rsidRPr="00D6181B" w:rsidRDefault="00555AC1" w:rsidP="00171BF1">
      <w:pPr>
        <w:jc w:val="both"/>
        <w:rPr>
          <w:rFonts w:ascii="Calibri" w:hAnsi="Calibri" w:cs="Calibri"/>
          <w:sz w:val="26"/>
          <w:szCs w:val="26"/>
        </w:rPr>
      </w:pPr>
    </w:p>
    <w:p w14:paraId="452967A5" w14:textId="77777777" w:rsidR="00555AC1" w:rsidRPr="00D6181B" w:rsidRDefault="00555AC1" w:rsidP="00171BF1">
      <w:pPr>
        <w:jc w:val="both"/>
        <w:rPr>
          <w:rFonts w:ascii="Calibri" w:hAnsi="Calibri" w:cs="Calibri"/>
          <w:sz w:val="26"/>
          <w:szCs w:val="26"/>
        </w:rPr>
      </w:pPr>
    </w:p>
    <w:p w14:paraId="6079FE2E" w14:textId="77777777" w:rsidR="00755416" w:rsidRPr="00D6181B" w:rsidRDefault="00755416" w:rsidP="00663B7E">
      <w:pPr>
        <w:rPr>
          <w:rFonts w:ascii="Calibri" w:hAnsi="Calibri" w:cs="Calibri"/>
          <w:sz w:val="26"/>
          <w:szCs w:val="26"/>
        </w:rPr>
      </w:pPr>
    </w:p>
    <w:p w14:paraId="4319115D" w14:textId="77777777" w:rsidR="00555AC1" w:rsidRPr="00D6181B" w:rsidRDefault="00555AC1" w:rsidP="00663B7E">
      <w:pPr>
        <w:rPr>
          <w:rFonts w:ascii="Calibri" w:hAnsi="Calibri" w:cs="Calibri"/>
          <w:sz w:val="26"/>
          <w:szCs w:val="26"/>
        </w:rPr>
      </w:pPr>
    </w:p>
    <w:p w14:paraId="33BBF0C8" w14:textId="77777777"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8"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14:paraId="4C10F3E2" w14:textId="77777777" w:rsidR="00663B7E" w:rsidRPr="00D6181B" w:rsidRDefault="00663B7E" w:rsidP="00171BF1">
      <w:pPr>
        <w:jc w:val="both"/>
        <w:rPr>
          <w:rFonts w:ascii="Calibri" w:hAnsi="Calibri" w:cs="Calibri"/>
          <w:sz w:val="26"/>
          <w:szCs w:val="26"/>
        </w:rPr>
      </w:pPr>
    </w:p>
    <w:p w14:paraId="41690D07"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14:paraId="76259CE8" w14:textId="77777777" w:rsidR="00663B7E" w:rsidRPr="00D6181B" w:rsidRDefault="00663B7E" w:rsidP="00171BF1">
      <w:pPr>
        <w:ind w:left="284"/>
        <w:jc w:val="both"/>
        <w:rPr>
          <w:rFonts w:ascii="Calibri" w:hAnsi="Calibri" w:cs="Calibri"/>
          <w:sz w:val="26"/>
          <w:szCs w:val="26"/>
        </w:rPr>
      </w:pPr>
    </w:p>
    <w:p w14:paraId="1C01688B" w14:textId="77777777" w:rsidR="00717070" w:rsidRPr="00D6181B" w:rsidRDefault="00717070" w:rsidP="00171BF1">
      <w:pPr>
        <w:ind w:left="284"/>
        <w:jc w:val="both"/>
        <w:rPr>
          <w:rFonts w:ascii="Calibri" w:hAnsi="Calibri" w:cs="Calibri"/>
          <w:sz w:val="26"/>
          <w:szCs w:val="26"/>
        </w:rPr>
      </w:pPr>
    </w:p>
    <w:p w14:paraId="7D146480" w14:textId="77777777" w:rsidR="00663B7E" w:rsidRPr="00D6181B" w:rsidRDefault="00663B7E" w:rsidP="00171BF1">
      <w:pPr>
        <w:ind w:left="284"/>
        <w:jc w:val="both"/>
        <w:rPr>
          <w:rFonts w:ascii="Calibri" w:hAnsi="Calibri" w:cs="Calibri"/>
          <w:sz w:val="26"/>
          <w:szCs w:val="26"/>
        </w:rPr>
      </w:pPr>
    </w:p>
    <w:p w14:paraId="126071B2"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14:paraId="18F6826C" w14:textId="77777777" w:rsidR="00663B7E" w:rsidRPr="00D6181B" w:rsidRDefault="00663B7E" w:rsidP="00171BF1">
      <w:pPr>
        <w:ind w:left="284"/>
        <w:jc w:val="both"/>
        <w:rPr>
          <w:rFonts w:ascii="Calibri" w:hAnsi="Calibri" w:cs="Calibri"/>
          <w:sz w:val="26"/>
          <w:szCs w:val="26"/>
        </w:rPr>
      </w:pPr>
    </w:p>
    <w:p w14:paraId="43F62B06" w14:textId="77777777" w:rsidR="00663B7E" w:rsidRPr="00D6181B" w:rsidRDefault="00663B7E" w:rsidP="00171BF1">
      <w:pPr>
        <w:ind w:left="284"/>
        <w:jc w:val="both"/>
        <w:rPr>
          <w:rFonts w:ascii="Calibri" w:hAnsi="Calibri" w:cs="Calibri"/>
          <w:sz w:val="26"/>
          <w:szCs w:val="26"/>
        </w:rPr>
      </w:pPr>
    </w:p>
    <w:p w14:paraId="55DD4B16" w14:textId="77777777" w:rsidR="002E0D92" w:rsidRPr="00D6181B" w:rsidRDefault="002E0D92" w:rsidP="00171BF1">
      <w:pPr>
        <w:ind w:left="284"/>
        <w:jc w:val="both"/>
        <w:rPr>
          <w:rFonts w:ascii="Calibri" w:hAnsi="Calibri" w:cs="Calibri"/>
          <w:sz w:val="26"/>
          <w:szCs w:val="26"/>
        </w:rPr>
      </w:pPr>
    </w:p>
    <w:p w14:paraId="259676E4" w14:textId="77777777"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14:paraId="158FA8C4" w14:textId="77777777" w:rsidTr="00261FC1">
        <w:tc>
          <w:tcPr>
            <w:tcW w:w="10331" w:type="dxa"/>
            <w:shd w:val="clear" w:color="auto" w:fill="66CCFF"/>
          </w:tcPr>
          <w:p w14:paraId="185BD1E3" w14:textId="77777777"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14:paraId="434A1CA1" w14:textId="77777777" w:rsidR="00646B4F" w:rsidRPr="00D6181B" w:rsidRDefault="00646B4F" w:rsidP="00171BF1">
      <w:pPr>
        <w:ind w:left="284"/>
        <w:rPr>
          <w:rFonts w:ascii="Calibri" w:hAnsi="Calibri" w:cs="Calibri"/>
          <w:sz w:val="26"/>
          <w:szCs w:val="26"/>
        </w:rPr>
      </w:pPr>
    </w:p>
    <w:p w14:paraId="0D391386" w14:textId="77777777"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14:paraId="61AEB6A6" w14:textId="77777777"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14:paraId="11D79FAF" w14:textId="77777777" w:rsidTr="00FE26A7">
        <w:trPr>
          <w:trHeight w:val="737"/>
        </w:trPr>
        <w:tc>
          <w:tcPr>
            <w:tcW w:w="2566" w:type="dxa"/>
            <w:tcBorders>
              <w:top w:val="single" w:sz="8" w:space="0" w:color="000000"/>
              <w:left w:val="single" w:sz="8" w:space="0" w:color="000000"/>
              <w:bottom w:val="single" w:sz="4" w:space="0" w:color="000000"/>
            </w:tcBorders>
          </w:tcPr>
          <w:p w14:paraId="06A1D646" w14:textId="77777777"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tcPr>
          <w:p w14:paraId="09A5F85A"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tcPr>
          <w:p w14:paraId="3F353BA9"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tcPr>
          <w:p w14:paraId="783E8740"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14:paraId="3AF0E5BF" w14:textId="77777777" w:rsidTr="00FE26A7">
        <w:trPr>
          <w:trHeight w:val="737"/>
        </w:trPr>
        <w:tc>
          <w:tcPr>
            <w:tcW w:w="2566" w:type="dxa"/>
            <w:tcBorders>
              <w:top w:val="single" w:sz="4" w:space="0" w:color="000000"/>
              <w:left w:val="single" w:sz="8" w:space="0" w:color="000000"/>
              <w:bottom w:val="single" w:sz="8" w:space="0" w:color="000000"/>
            </w:tcBorders>
          </w:tcPr>
          <w:p w14:paraId="1815B2C0" w14:textId="77777777"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tcPr>
          <w:p w14:paraId="13772FBE" w14:textId="77777777" w:rsidR="00472B25" w:rsidRPr="00D6181B" w:rsidRDefault="00472B25">
            <w:pPr>
              <w:tabs>
                <w:tab w:val="left" w:pos="864"/>
              </w:tabs>
              <w:snapToGrid w:val="0"/>
              <w:spacing w:before="120" w:after="120"/>
              <w:rPr>
                <w:rFonts w:ascii="Calibri" w:hAnsi="Calibri" w:cs="Calibri"/>
                <w:sz w:val="26"/>
                <w:szCs w:val="26"/>
              </w:rPr>
            </w:pPr>
          </w:p>
          <w:p w14:paraId="5E6F4425"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tcPr>
          <w:p w14:paraId="6D961B27"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tcPr>
          <w:p w14:paraId="329C8D99" w14:textId="77777777"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14:paraId="30567831" w14:textId="77777777">
        <w:trPr>
          <w:trHeight w:val="737"/>
        </w:trPr>
        <w:tc>
          <w:tcPr>
            <w:tcW w:w="2566" w:type="dxa"/>
            <w:tcBorders>
              <w:left w:val="single" w:sz="8" w:space="0" w:color="000000"/>
              <w:bottom w:val="single" w:sz="8" w:space="0" w:color="000000"/>
            </w:tcBorders>
          </w:tcPr>
          <w:p w14:paraId="46AAAEF2" w14:textId="77777777"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tcPr>
          <w:p w14:paraId="1D065C99" w14:textId="77777777" w:rsidR="00472B25" w:rsidRPr="00D6181B" w:rsidRDefault="00472B25">
            <w:pPr>
              <w:tabs>
                <w:tab w:val="left" w:pos="864"/>
              </w:tabs>
              <w:snapToGrid w:val="0"/>
              <w:spacing w:before="120" w:after="120"/>
              <w:rPr>
                <w:rFonts w:ascii="Calibri" w:hAnsi="Calibri" w:cs="Calibri"/>
                <w:sz w:val="26"/>
                <w:szCs w:val="26"/>
              </w:rPr>
            </w:pPr>
          </w:p>
          <w:p w14:paraId="181B1587"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tcPr>
          <w:p w14:paraId="62159B81" w14:textId="77777777" w:rsidR="00472B25" w:rsidRPr="00D6181B" w:rsidRDefault="00472B25">
            <w:pPr>
              <w:tabs>
                <w:tab w:val="left" w:pos="864"/>
              </w:tabs>
              <w:snapToGrid w:val="0"/>
              <w:spacing w:before="120" w:after="120"/>
              <w:jc w:val="right"/>
              <w:rPr>
                <w:rFonts w:ascii="Calibri" w:hAnsi="Calibri" w:cs="Calibri"/>
                <w:sz w:val="26"/>
                <w:szCs w:val="26"/>
              </w:rPr>
            </w:pPr>
          </w:p>
          <w:p w14:paraId="71FB9E4B"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tcPr>
          <w:p w14:paraId="5CF49BCE" w14:textId="77777777" w:rsidR="00472B25" w:rsidRPr="00D6181B" w:rsidRDefault="00472B25">
            <w:pPr>
              <w:tabs>
                <w:tab w:val="left" w:pos="864"/>
              </w:tabs>
              <w:snapToGrid w:val="0"/>
              <w:spacing w:before="120" w:after="120"/>
              <w:jc w:val="right"/>
              <w:rPr>
                <w:rFonts w:ascii="Calibri" w:hAnsi="Calibri" w:cs="Calibri"/>
                <w:sz w:val="26"/>
                <w:szCs w:val="26"/>
              </w:rPr>
            </w:pPr>
          </w:p>
          <w:p w14:paraId="2F0A11B7"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14:paraId="004DBA0F" w14:textId="77777777" w:rsidR="00472B25" w:rsidRPr="00D6181B" w:rsidRDefault="00472B25">
      <w:pPr>
        <w:tabs>
          <w:tab w:val="left" w:pos="864"/>
        </w:tabs>
        <w:jc w:val="both"/>
        <w:rPr>
          <w:rFonts w:ascii="Calibri" w:hAnsi="Calibri" w:cs="Calibri"/>
          <w:sz w:val="26"/>
          <w:szCs w:val="26"/>
        </w:rPr>
      </w:pPr>
    </w:p>
    <w:p w14:paraId="40E78526" w14:textId="77777777"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14:paraId="0CEBE963" w14:textId="77777777" w:rsidR="00646B4F" w:rsidRPr="00D6181B" w:rsidRDefault="00646B4F">
      <w:pPr>
        <w:tabs>
          <w:tab w:val="left" w:pos="864"/>
        </w:tabs>
        <w:jc w:val="both"/>
        <w:rPr>
          <w:rFonts w:ascii="Calibri" w:hAnsi="Calibri" w:cs="Calibri"/>
          <w:sz w:val="26"/>
          <w:szCs w:val="26"/>
        </w:rPr>
      </w:pPr>
    </w:p>
    <w:p w14:paraId="51653003" w14:textId="77777777"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14:paraId="31EFD402" w14:textId="77777777" w:rsidR="00646B4F" w:rsidRPr="00D6181B" w:rsidRDefault="00646B4F">
      <w:pPr>
        <w:tabs>
          <w:tab w:val="left" w:pos="864"/>
        </w:tabs>
        <w:jc w:val="both"/>
        <w:rPr>
          <w:rFonts w:ascii="Calibri" w:hAnsi="Calibri" w:cs="Calibri"/>
          <w:sz w:val="26"/>
          <w:szCs w:val="26"/>
        </w:rPr>
      </w:pPr>
    </w:p>
    <w:p w14:paraId="58A5204D" w14:textId="77777777"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14:paraId="51D50011" w14:textId="77777777" w:rsidR="00826CBB" w:rsidRPr="00D6181B" w:rsidRDefault="00826CBB">
      <w:pPr>
        <w:tabs>
          <w:tab w:val="left" w:pos="864"/>
        </w:tabs>
        <w:jc w:val="both"/>
        <w:rPr>
          <w:rFonts w:ascii="Calibri" w:hAnsi="Calibri" w:cs="Calibri"/>
          <w:sz w:val="26"/>
          <w:szCs w:val="26"/>
        </w:rPr>
      </w:pPr>
    </w:p>
    <w:p w14:paraId="73705AB3" w14:textId="77777777" w:rsidR="00826CBB" w:rsidRPr="00D6181B" w:rsidRDefault="00826CBB">
      <w:pPr>
        <w:tabs>
          <w:tab w:val="left" w:pos="864"/>
        </w:tabs>
        <w:jc w:val="both"/>
        <w:rPr>
          <w:rFonts w:ascii="Calibri" w:hAnsi="Calibri" w:cs="Calibri"/>
          <w:sz w:val="26"/>
          <w:szCs w:val="26"/>
        </w:rPr>
      </w:pPr>
    </w:p>
    <w:p w14:paraId="38546CA7" w14:textId="77777777" w:rsidR="00826CBB" w:rsidRPr="00D6181B" w:rsidRDefault="00826CBB">
      <w:pPr>
        <w:tabs>
          <w:tab w:val="left" w:pos="864"/>
        </w:tabs>
        <w:jc w:val="both"/>
        <w:rPr>
          <w:rFonts w:ascii="Calibri" w:hAnsi="Calibri" w:cs="Calibri"/>
          <w:sz w:val="26"/>
          <w:szCs w:val="26"/>
        </w:rPr>
      </w:pPr>
    </w:p>
    <w:p w14:paraId="19D9249A" w14:textId="77777777"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14:paraId="3A5DEAEF" w14:textId="77777777" w:rsidR="00C56E90" w:rsidRPr="00D6181B" w:rsidRDefault="00C56E90">
      <w:pPr>
        <w:tabs>
          <w:tab w:val="left" w:pos="864"/>
        </w:tabs>
        <w:jc w:val="both"/>
        <w:rPr>
          <w:rFonts w:ascii="Calibri" w:hAnsi="Calibri" w:cs="Calibri"/>
          <w:sz w:val="26"/>
          <w:szCs w:val="26"/>
        </w:rPr>
      </w:pPr>
    </w:p>
    <w:p w14:paraId="400A9523" w14:textId="77777777"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Pr="00D6181B">
        <w:rPr>
          <w:rFonts w:ascii="Calibri" w:hAnsi="Calibri" w:cs="Calibri"/>
          <w:sz w:val="26"/>
          <w:szCs w:val="26"/>
        </w:rPr>
      </w:r>
      <w:r w:rsidRPr="00D6181B">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29"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14:paraId="71083009" w14:textId="77777777"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14:paraId="6227BEAE"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29CB0B54"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6D7E617E"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246EFFA8" w14:textId="77777777"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14:paraId="5152A4A0" w14:textId="77777777"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14:paraId="6A826ABC" w14:textId="77777777"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0"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14:paraId="28459B9E" w14:textId="77777777" w:rsidR="00C56E90" w:rsidRPr="00D6181B" w:rsidRDefault="00C56E90">
      <w:pPr>
        <w:tabs>
          <w:tab w:val="left" w:pos="864"/>
        </w:tabs>
        <w:jc w:val="both"/>
        <w:rPr>
          <w:rFonts w:ascii="Calibri" w:hAnsi="Calibri" w:cs="Calibri"/>
          <w:sz w:val="26"/>
          <w:szCs w:val="26"/>
        </w:rPr>
      </w:pPr>
    </w:p>
    <w:p w14:paraId="116FD6C4" w14:textId="77777777" w:rsidR="00685900" w:rsidRPr="00D6181B" w:rsidRDefault="00685900" w:rsidP="00685900">
      <w:pPr>
        <w:rPr>
          <w:rFonts w:ascii="Calibri" w:hAnsi="Calibri" w:cs="Calibri"/>
          <w:sz w:val="26"/>
          <w:szCs w:val="26"/>
        </w:rPr>
      </w:pPr>
    </w:p>
    <w:p w14:paraId="0A8ED2EE"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14:paraId="243EB101" w14:textId="77777777" w:rsidR="00685900" w:rsidRPr="00D6181B" w:rsidRDefault="00685900" w:rsidP="00685900">
      <w:pPr>
        <w:ind w:left="284"/>
        <w:rPr>
          <w:rFonts w:ascii="Calibri" w:hAnsi="Calibri" w:cs="Calibri"/>
          <w:sz w:val="26"/>
          <w:szCs w:val="26"/>
        </w:rPr>
      </w:pPr>
    </w:p>
    <w:p w14:paraId="14194437" w14:textId="77777777" w:rsidR="00685900" w:rsidRPr="00D6181B" w:rsidRDefault="00685900" w:rsidP="00685900">
      <w:pPr>
        <w:ind w:left="284"/>
        <w:rPr>
          <w:rFonts w:ascii="Calibri" w:hAnsi="Calibri" w:cs="Calibri"/>
          <w:sz w:val="26"/>
          <w:szCs w:val="26"/>
        </w:rPr>
      </w:pPr>
    </w:p>
    <w:p w14:paraId="285AA515"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14:paraId="387BEBD3" w14:textId="77777777" w:rsidR="00685900" w:rsidRPr="00D6181B" w:rsidRDefault="00685900" w:rsidP="00685900">
      <w:pPr>
        <w:ind w:left="284"/>
        <w:rPr>
          <w:rFonts w:ascii="Calibri" w:hAnsi="Calibri" w:cs="Calibri"/>
          <w:sz w:val="26"/>
          <w:szCs w:val="26"/>
        </w:rPr>
      </w:pPr>
    </w:p>
    <w:p w14:paraId="0512C54A" w14:textId="77777777" w:rsidR="00717070" w:rsidRPr="00D6181B" w:rsidRDefault="00717070" w:rsidP="00685900">
      <w:pPr>
        <w:ind w:left="284"/>
        <w:rPr>
          <w:rFonts w:ascii="Calibri" w:hAnsi="Calibri" w:cs="Calibri"/>
          <w:sz w:val="26"/>
          <w:szCs w:val="26"/>
        </w:rPr>
      </w:pPr>
    </w:p>
    <w:p w14:paraId="3C274DDF" w14:textId="77777777"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14:paraId="0B4FBFCB" w14:textId="77777777" w:rsidTr="00224E9C">
        <w:tc>
          <w:tcPr>
            <w:tcW w:w="10331" w:type="dxa"/>
            <w:shd w:val="clear" w:color="auto" w:fill="66CCFF"/>
          </w:tcPr>
          <w:p w14:paraId="4AE3415F" w14:textId="77777777"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14:paraId="0D7D7FE7" w14:textId="77777777"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14:paraId="22A07A64" w14:textId="77777777"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14:paraId="01840E05" w14:textId="77777777" w:rsidR="00764264" w:rsidRPr="00D6181B" w:rsidRDefault="00764264">
      <w:pPr>
        <w:pStyle w:val="En-tte"/>
        <w:tabs>
          <w:tab w:val="clear" w:pos="4536"/>
          <w:tab w:val="clear" w:pos="9072"/>
          <w:tab w:val="left" w:pos="864"/>
        </w:tabs>
        <w:rPr>
          <w:rFonts w:ascii="Calibri" w:hAnsi="Calibri" w:cs="Calibri"/>
          <w:sz w:val="26"/>
          <w:szCs w:val="26"/>
        </w:rPr>
      </w:pPr>
    </w:p>
    <w:p w14:paraId="421A986E" w14:textId="77777777" w:rsidR="00764264" w:rsidRPr="00D6181B" w:rsidRDefault="00764264">
      <w:pPr>
        <w:pStyle w:val="En-tte"/>
        <w:tabs>
          <w:tab w:val="clear" w:pos="4536"/>
          <w:tab w:val="clear" w:pos="9072"/>
          <w:tab w:val="left" w:pos="864"/>
        </w:tabs>
        <w:rPr>
          <w:rFonts w:ascii="Calibri" w:hAnsi="Calibri" w:cs="Calibri"/>
          <w:sz w:val="26"/>
          <w:szCs w:val="26"/>
        </w:rPr>
      </w:pPr>
    </w:p>
    <w:p w14:paraId="115679CC" w14:textId="77777777"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14:paraId="3D8B5124" w14:textId="77777777" w:rsidR="00764264" w:rsidRPr="00D6181B" w:rsidRDefault="00764264">
      <w:pPr>
        <w:pStyle w:val="En-tte"/>
        <w:tabs>
          <w:tab w:val="clear" w:pos="4536"/>
          <w:tab w:val="clear" w:pos="9072"/>
          <w:tab w:val="left" w:pos="864"/>
        </w:tabs>
        <w:rPr>
          <w:rFonts w:ascii="Calibri" w:hAnsi="Calibri" w:cs="Calibri"/>
          <w:sz w:val="26"/>
          <w:szCs w:val="26"/>
        </w:rPr>
      </w:pPr>
    </w:p>
    <w:p w14:paraId="24B4973D" w14:textId="77777777" w:rsidR="00411396" w:rsidRPr="00D6181B" w:rsidRDefault="00411396" w:rsidP="00411396">
      <w:pPr>
        <w:pStyle w:val="En-tte"/>
        <w:tabs>
          <w:tab w:val="left" w:pos="864"/>
        </w:tabs>
        <w:rPr>
          <w:rFonts w:ascii="Calibri" w:hAnsi="Calibri" w:cs="Calibri"/>
          <w:sz w:val="26"/>
          <w:szCs w:val="26"/>
        </w:rPr>
      </w:pPr>
    </w:p>
    <w:p w14:paraId="3F1ACBBD"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14:paraId="0206DD91" w14:textId="77777777" w:rsidR="00411396" w:rsidRPr="00D6181B" w:rsidRDefault="00411396" w:rsidP="00411396">
      <w:pPr>
        <w:pStyle w:val="En-tte"/>
        <w:tabs>
          <w:tab w:val="left" w:pos="864"/>
        </w:tabs>
        <w:rPr>
          <w:rFonts w:ascii="Calibri" w:hAnsi="Calibri" w:cs="Calibri"/>
          <w:sz w:val="26"/>
          <w:szCs w:val="26"/>
        </w:rPr>
      </w:pPr>
    </w:p>
    <w:p w14:paraId="5C6EB73A" w14:textId="77777777" w:rsidR="00411396" w:rsidRPr="00D6181B" w:rsidRDefault="00411396" w:rsidP="00411396">
      <w:pPr>
        <w:pStyle w:val="En-tte"/>
        <w:tabs>
          <w:tab w:val="left" w:pos="864"/>
        </w:tabs>
        <w:rPr>
          <w:rFonts w:ascii="Calibri" w:hAnsi="Calibri" w:cs="Calibri"/>
          <w:sz w:val="26"/>
          <w:szCs w:val="26"/>
        </w:rPr>
      </w:pPr>
    </w:p>
    <w:p w14:paraId="1E7804B7"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14:paraId="7D59A663" w14:textId="77777777" w:rsidR="00411396" w:rsidRPr="00D6181B" w:rsidRDefault="00411396" w:rsidP="00411396">
      <w:pPr>
        <w:pStyle w:val="En-tte"/>
        <w:tabs>
          <w:tab w:val="left" w:pos="864"/>
        </w:tabs>
        <w:rPr>
          <w:rFonts w:ascii="Calibri" w:hAnsi="Calibri" w:cs="Calibri"/>
          <w:sz w:val="26"/>
          <w:szCs w:val="26"/>
        </w:rPr>
      </w:pPr>
    </w:p>
    <w:p w14:paraId="73510FDC" w14:textId="77777777" w:rsidR="00411396" w:rsidRPr="00D6181B" w:rsidRDefault="00411396" w:rsidP="00411396">
      <w:pPr>
        <w:pStyle w:val="En-tte"/>
        <w:tabs>
          <w:tab w:val="left" w:pos="864"/>
        </w:tabs>
        <w:rPr>
          <w:rFonts w:ascii="Calibri" w:hAnsi="Calibri" w:cs="Calibri"/>
          <w:sz w:val="26"/>
          <w:szCs w:val="26"/>
        </w:rPr>
      </w:pPr>
    </w:p>
    <w:p w14:paraId="07DA5A58" w14:textId="77777777" w:rsidR="002E0D92" w:rsidRPr="00D6181B" w:rsidRDefault="002E0D92" w:rsidP="00411396">
      <w:pPr>
        <w:pStyle w:val="En-tte"/>
        <w:tabs>
          <w:tab w:val="left" w:pos="864"/>
        </w:tabs>
        <w:rPr>
          <w:rFonts w:ascii="Calibri" w:hAnsi="Calibri" w:cs="Calibri"/>
          <w:sz w:val="26"/>
          <w:szCs w:val="26"/>
        </w:rPr>
      </w:pPr>
    </w:p>
    <w:p w14:paraId="5EC89957" w14:textId="77777777" w:rsidR="002E0D92" w:rsidRPr="00D6181B" w:rsidRDefault="002E0D92" w:rsidP="00411396">
      <w:pPr>
        <w:pStyle w:val="En-tte"/>
        <w:tabs>
          <w:tab w:val="left" w:pos="864"/>
        </w:tabs>
        <w:rPr>
          <w:rFonts w:ascii="Calibri" w:hAnsi="Calibri" w:cs="Calibri"/>
          <w:sz w:val="26"/>
          <w:szCs w:val="26"/>
        </w:rPr>
      </w:pPr>
    </w:p>
    <w:p w14:paraId="50AF815C" w14:textId="77777777" w:rsidR="002E0D92" w:rsidRPr="00D6181B" w:rsidRDefault="002E0D92" w:rsidP="00411396">
      <w:pPr>
        <w:pStyle w:val="En-tte"/>
        <w:tabs>
          <w:tab w:val="left" w:pos="864"/>
        </w:tabs>
        <w:rPr>
          <w:rFonts w:ascii="Calibri" w:hAnsi="Calibri" w:cs="Calibri"/>
          <w:sz w:val="26"/>
          <w:szCs w:val="26"/>
        </w:rPr>
      </w:pPr>
    </w:p>
    <w:p w14:paraId="78028FB1" w14:textId="77777777"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2622EDF5" w14:textId="77777777">
        <w:tc>
          <w:tcPr>
            <w:tcW w:w="10331" w:type="dxa"/>
            <w:shd w:val="clear" w:color="auto" w:fill="66CCFF"/>
          </w:tcPr>
          <w:p w14:paraId="154F8160" w14:textId="77777777"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14:paraId="250F9EAE" w14:textId="77777777"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3"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14:paraId="63474869" w14:textId="77777777" w:rsidR="00472B25" w:rsidRPr="00D6181B" w:rsidRDefault="00472B25" w:rsidP="007F7A0F">
      <w:pPr>
        <w:tabs>
          <w:tab w:val="left" w:pos="576"/>
        </w:tabs>
        <w:spacing w:before="120"/>
        <w:jc w:val="both"/>
        <w:rPr>
          <w:rFonts w:ascii="Calibri" w:hAnsi="Calibri" w:cs="Calibri"/>
          <w:iCs/>
          <w:sz w:val="26"/>
          <w:szCs w:val="26"/>
        </w:rPr>
      </w:pPr>
    </w:p>
    <w:p w14:paraId="40B1BDC2" w14:textId="77777777" w:rsidR="007F7A0F" w:rsidRPr="00D6181B" w:rsidRDefault="007F7A0F" w:rsidP="007F7A0F">
      <w:pPr>
        <w:tabs>
          <w:tab w:val="left" w:pos="576"/>
        </w:tabs>
        <w:spacing w:before="120"/>
        <w:jc w:val="both"/>
        <w:rPr>
          <w:rFonts w:ascii="Calibri" w:hAnsi="Calibri" w:cs="Calibri"/>
          <w:iCs/>
          <w:sz w:val="26"/>
          <w:szCs w:val="26"/>
        </w:rPr>
      </w:pPr>
    </w:p>
    <w:p w14:paraId="7DC99E9A" w14:textId="77777777" w:rsidR="007F7A0F" w:rsidRPr="00D6181B" w:rsidRDefault="007F7A0F" w:rsidP="007F7A0F">
      <w:pPr>
        <w:tabs>
          <w:tab w:val="left" w:pos="576"/>
        </w:tabs>
        <w:spacing w:before="120"/>
        <w:jc w:val="both"/>
        <w:rPr>
          <w:rFonts w:ascii="Calibri" w:hAnsi="Calibri" w:cs="Calibri"/>
          <w:iCs/>
          <w:sz w:val="26"/>
          <w:szCs w:val="26"/>
        </w:rPr>
      </w:pPr>
    </w:p>
    <w:p w14:paraId="3AD68610" w14:textId="77777777" w:rsidR="007F7A0F" w:rsidRPr="00D6181B" w:rsidRDefault="007F7A0F" w:rsidP="007F7A0F">
      <w:pPr>
        <w:tabs>
          <w:tab w:val="left" w:pos="576"/>
        </w:tabs>
        <w:spacing w:before="120"/>
        <w:jc w:val="both"/>
        <w:rPr>
          <w:rFonts w:ascii="Calibri" w:hAnsi="Calibri" w:cs="Calibri"/>
          <w:iCs/>
          <w:sz w:val="26"/>
          <w:szCs w:val="26"/>
        </w:rPr>
      </w:pPr>
    </w:p>
    <w:p w14:paraId="52E1E110" w14:textId="77777777" w:rsidR="007F7A0F" w:rsidRPr="00D6181B" w:rsidRDefault="007F7A0F" w:rsidP="007F7A0F">
      <w:pPr>
        <w:tabs>
          <w:tab w:val="left" w:pos="576"/>
        </w:tabs>
        <w:spacing w:before="120"/>
        <w:jc w:val="both"/>
        <w:rPr>
          <w:rFonts w:ascii="Calibri" w:hAnsi="Calibri" w:cs="Calibri"/>
          <w:iCs/>
          <w:sz w:val="26"/>
          <w:szCs w:val="26"/>
        </w:rPr>
      </w:pPr>
    </w:p>
    <w:p w14:paraId="3E840711" w14:textId="77777777"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14:paraId="6A0FF25C" w14:textId="77777777"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14:paraId="28FB227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0D1B5CD" w14:textId="77777777"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14:paraId="08382F0D" w14:textId="77777777"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14:paraId="6E71B454" w14:textId="77777777"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vAlign w:val="center"/>
          </w:tcPr>
          <w:p w14:paraId="1B1FDF1C"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30BEF649" w14:textId="77777777"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14:paraId="707ACFA7" w14:textId="77777777" w:rsidTr="00171BF1">
        <w:trPr>
          <w:trHeight w:val="1021"/>
        </w:trPr>
        <w:tc>
          <w:tcPr>
            <w:tcW w:w="832" w:type="dxa"/>
            <w:tcBorders>
              <w:top w:val="single" w:sz="4" w:space="0" w:color="000000"/>
              <w:left w:val="single" w:sz="4" w:space="0" w:color="000000"/>
            </w:tcBorders>
            <w:shd w:val="clear" w:color="auto" w:fill="CCFFFF"/>
          </w:tcPr>
          <w:p w14:paraId="45650D4F" w14:textId="77777777"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14:paraId="50BC7BBF" w14:textId="77777777"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14:paraId="69E42560" w14:textId="77777777" w:rsidR="009A04B2" w:rsidRPr="00D6181B" w:rsidRDefault="009A04B2" w:rsidP="00310F9B">
            <w:pPr>
              <w:snapToGrid w:val="0"/>
              <w:jc w:val="both"/>
              <w:rPr>
                <w:rFonts w:ascii="Calibri" w:hAnsi="Calibri" w:cs="Calibri"/>
                <w:sz w:val="26"/>
                <w:szCs w:val="26"/>
              </w:rPr>
            </w:pPr>
          </w:p>
        </w:tc>
      </w:tr>
      <w:tr w:rsidR="009A04B2" w:rsidRPr="00D6181B" w14:paraId="33A44626" w14:textId="77777777" w:rsidTr="00171BF1">
        <w:trPr>
          <w:trHeight w:val="1021"/>
        </w:trPr>
        <w:tc>
          <w:tcPr>
            <w:tcW w:w="832" w:type="dxa"/>
            <w:tcBorders>
              <w:left w:val="single" w:sz="4" w:space="0" w:color="000000"/>
            </w:tcBorders>
          </w:tcPr>
          <w:p w14:paraId="327D3C92" w14:textId="77777777"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tcPr>
          <w:p w14:paraId="09896D1B" w14:textId="77777777"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tcPr>
          <w:p w14:paraId="782B63E5" w14:textId="77777777" w:rsidR="009A04B2" w:rsidRPr="00D6181B" w:rsidRDefault="009A04B2" w:rsidP="00310F9B">
            <w:pPr>
              <w:snapToGrid w:val="0"/>
              <w:jc w:val="both"/>
              <w:rPr>
                <w:rFonts w:ascii="Calibri" w:hAnsi="Calibri" w:cs="Calibri"/>
                <w:sz w:val="26"/>
                <w:szCs w:val="26"/>
              </w:rPr>
            </w:pPr>
          </w:p>
        </w:tc>
      </w:tr>
      <w:tr w:rsidR="002F1469" w:rsidRPr="00D6181B" w14:paraId="56271F49" w14:textId="77777777" w:rsidTr="00C00E04">
        <w:trPr>
          <w:trHeight w:val="1021"/>
        </w:trPr>
        <w:tc>
          <w:tcPr>
            <w:tcW w:w="832" w:type="dxa"/>
            <w:tcBorders>
              <w:left w:val="single" w:sz="4" w:space="0" w:color="000000"/>
            </w:tcBorders>
            <w:shd w:val="clear" w:color="auto" w:fill="CCFFFF"/>
          </w:tcPr>
          <w:p w14:paraId="4023E051"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3B616C53"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23859162" w14:textId="77777777" w:rsidR="002F1469" w:rsidRPr="00D6181B" w:rsidRDefault="002F1469" w:rsidP="00C00E04">
            <w:pPr>
              <w:snapToGrid w:val="0"/>
              <w:jc w:val="both"/>
              <w:rPr>
                <w:rFonts w:ascii="Calibri" w:hAnsi="Calibri" w:cs="Calibri"/>
                <w:sz w:val="26"/>
                <w:szCs w:val="26"/>
              </w:rPr>
            </w:pPr>
          </w:p>
        </w:tc>
      </w:tr>
      <w:tr w:rsidR="009051AC" w:rsidRPr="00D6181B" w14:paraId="5BBB42EE" w14:textId="77777777" w:rsidTr="00C00E04">
        <w:trPr>
          <w:trHeight w:val="1021"/>
        </w:trPr>
        <w:tc>
          <w:tcPr>
            <w:tcW w:w="832" w:type="dxa"/>
            <w:tcBorders>
              <w:left w:val="single" w:sz="4" w:space="0" w:color="000000"/>
            </w:tcBorders>
          </w:tcPr>
          <w:p w14:paraId="35E826AF"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tcPr>
          <w:p w14:paraId="2620E862"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tcPr>
          <w:p w14:paraId="577FC527" w14:textId="77777777" w:rsidR="009051AC" w:rsidRPr="00D6181B" w:rsidRDefault="009051AC" w:rsidP="00C00E04">
            <w:pPr>
              <w:snapToGrid w:val="0"/>
              <w:jc w:val="both"/>
              <w:rPr>
                <w:rFonts w:ascii="Calibri" w:hAnsi="Calibri" w:cs="Calibri"/>
                <w:sz w:val="26"/>
                <w:szCs w:val="26"/>
              </w:rPr>
            </w:pPr>
          </w:p>
        </w:tc>
      </w:tr>
      <w:tr w:rsidR="009051AC" w:rsidRPr="00D6181B" w14:paraId="66CAF9F6" w14:textId="77777777" w:rsidTr="00C00E04">
        <w:trPr>
          <w:trHeight w:val="1021"/>
        </w:trPr>
        <w:tc>
          <w:tcPr>
            <w:tcW w:w="832" w:type="dxa"/>
            <w:tcBorders>
              <w:left w:val="single" w:sz="4" w:space="0" w:color="000000"/>
            </w:tcBorders>
            <w:shd w:val="clear" w:color="auto" w:fill="CCFFFF"/>
          </w:tcPr>
          <w:p w14:paraId="3A039587"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368C398E"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3C88CA70" w14:textId="77777777" w:rsidR="009051AC" w:rsidRPr="00D6181B" w:rsidRDefault="009051AC" w:rsidP="00C00E04">
            <w:pPr>
              <w:snapToGrid w:val="0"/>
              <w:jc w:val="both"/>
              <w:rPr>
                <w:rFonts w:ascii="Calibri" w:hAnsi="Calibri" w:cs="Calibri"/>
                <w:sz w:val="26"/>
                <w:szCs w:val="26"/>
              </w:rPr>
            </w:pPr>
          </w:p>
        </w:tc>
      </w:tr>
      <w:tr w:rsidR="002F1469" w:rsidRPr="00D6181B" w14:paraId="10AEB2E3" w14:textId="77777777" w:rsidTr="002F1469">
        <w:trPr>
          <w:trHeight w:val="1021"/>
        </w:trPr>
        <w:tc>
          <w:tcPr>
            <w:tcW w:w="832" w:type="dxa"/>
            <w:tcBorders>
              <w:left w:val="single" w:sz="4" w:space="0" w:color="000000"/>
            </w:tcBorders>
          </w:tcPr>
          <w:p w14:paraId="13E432F4"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tcPr>
          <w:p w14:paraId="3483734A"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tcPr>
          <w:p w14:paraId="31EA9DA6" w14:textId="77777777" w:rsidR="002F1469" w:rsidRPr="00D6181B" w:rsidRDefault="002F1469" w:rsidP="00C00E04">
            <w:pPr>
              <w:snapToGrid w:val="0"/>
              <w:jc w:val="both"/>
              <w:rPr>
                <w:rFonts w:ascii="Calibri" w:hAnsi="Calibri" w:cs="Calibri"/>
                <w:sz w:val="26"/>
                <w:szCs w:val="26"/>
              </w:rPr>
            </w:pPr>
          </w:p>
        </w:tc>
      </w:tr>
      <w:tr w:rsidR="002F1469" w:rsidRPr="00D6181B" w14:paraId="604EF3D5" w14:textId="77777777" w:rsidTr="002E0D92">
        <w:trPr>
          <w:trHeight w:val="1021"/>
        </w:trPr>
        <w:tc>
          <w:tcPr>
            <w:tcW w:w="832" w:type="dxa"/>
            <w:tcBorders>
              <w:left w:val="single" w:sz="4" w:space="0" w:color="000000"/>
            </w:tcBorders>
            <w:shd w:val="clear" w:color="auto" w:fill="CCFFFF"/>
          </w:tcPr>
          <w:p w14:paraId="1911702E"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4D0953A6"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79DAF752" w14:textId="77777777" w:rsidR="002F1469" w:rsidRPr="00D6181B" w:rsidRDefault="002F1469" w:rsidP="00C00E04">
            <w:pPr>
              <w:snapToGrid w:val="0"/>
              <w:jc w:val="both"/>
              <w:rPr>
                <w:rFonts w:ascii="Calibri" w:hAnsi="Calibri" w:cs="Calibri"/>
                <w:sz w:val="26"/>
                <w:szCs w:val="26"/>
              </w:rPr>
            </w:pPr>
          </w:p>
        </w:tc>
      </w:tr>
      <w:tr w:rsidR="002F1469" w:rsidRPr="00D6181B" w14:paraId="3ECB877E" w14:textId="77777777" w:rsidTr="002E0D92">
        <w:trPr>
          <w:trHeight w:val="628"/>
        </w:trPr>
        <w:tc>
          <w:tcPr>
            <w:tcW w:w="832" w:type="dxa"/>
            <w:tcBorders>
              <w:left w:val="single" w:sz="4" w:space="0" w:color="000000"/>
              <w:bottom w:val="single" w:sz="4" w:space="0" w:color="auto"/>
            </w:tcBorders>
          </w:tcPr>
          <w:p w14:paraId="4FED13B6"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tcPr>
          <w:p w14:paraId="551A0515" w14:textId="77777777" w:rsidR="002F1469" w:rsidRPr="00D6181B" w:rsidRDefault="002F1469" w:rsidP="00C00E04">
            <w:pPr>
              <w:snapToGrid w:val="0"/>
              <w:jc w:val="both"/>
              <w:rPr>
                <w:rFonts w:ascii="Calibri" w:hAnsi="Calibri" w:cs="Calibri"/>
                <w:sz w:val="26"/>
                <w:szCs w:val="26"/>
              </w:rPr>
            </w:pPr>
          </w:p>
          <w:p w14:paraId="6241D9E8" w14:textId="77777777" w:rsidR="002E0D92" w:rsidRPr="00D6181B" w:rsidRDefault="002E0D92" w:rsidP="00C00E04">
            <w:pPr>
              <w:snapToGrid w:val="0"/>
              <w:jc w:val="both"/>
              <w:rPr>
                <w:rFonts w:ascii="Calibri" w:hAnsi="Calibri" w:cs="Calibri"/>
                <w:sz w:val="26"/>
                <w:szCs w:val="26"/>
              </w:rPr>
            </w:pPr>
          </w:p>
          <w:p w14:paraId="13518CF9" w14:textId="77777777"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tcPr>
          <w:p w14:paraId="3A99F151" w14:textId="77777777" w:rsidR="002F1469" w:rsidRPr="00D6181B" w:rsidRDefault="002F1469" w:rsidP="00C00E04">
            <w:pPr>
              <w:snapToGrid w:val="0"/>
              <w:jc w:val="both"/>
              <w:rPr>
                <w:rFonts w:ascii="Calibri" w:hAnsi="Calibri" w:cs="Calibri"/>
                <w:sz w:val="26"/>
                <w:szCs w:val="26"/>
              </w:rPr>
            </w:pPr>
          </w:p>
        </w:tc>
      </w:tr>
    </w:tbl>
    <w:p w14:paraId="2119C92A"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14:paraId="7547024F"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14:paraId="4030776D"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14:paraId="1E626BA3"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4" w:history="1">
        <w:r w:rsidRPr="00D6181B">
          <w:rPr>
            <w:rStyle w:val="Lienhypertexte"/>
            <w:rFonts w:ascii="Calibri" w:hAnsi="Calibri" w:cs="Calibri"/>
            <w:sz w:val="26"/>
            <w:szCs w:val="26"/>
          </w:rPr>
          <w:t>ICD</w:t>
        </w:r>
      </w:hyperlink>
      <w:r w:rsidRPr="00D6181B">
        <w:rPr>
          <w:rFonts w:ascii="Calibri" w:hAnsi="Calibri" w:cs="Calibri"/>
          <w:sz w:val="26"/>
          <w:szCs w:val="26"/>
        </w:rPr>
        <w:t>.</w:t>
      </w:r>
    </w:p>
    <w:p w14:paraId="40C81A4A" w14:textId="77777777"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055D309" w14:textId="77777777">
        <w:tc>
          <w:tcPr>
            <w:tcW w:w="10331" w:type="dxa"/>
            <w:shd w:val="clear" w:color="auto" w:fill="66CCFF"/>
          </w:tcPr>
          <w:p w14:paraId="57A56D10" w14:textId="77777777"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14:paraId="778DBA09" w14:textId="77777777" w:rsidR="00472B25" w:rsidRPr="00D6181B" w:rsidRDefault="00472B25">
      <w:pPr>
        <w:tabs>
          <w:tab w:val="left" w:pos="426"/>
        </w:tabs>
        <w:jc w:val="both"/>
        <w:rPr>
          <w:rFonts w:ascii="Calibri" w:hAnsi="Calibri" w:cs="Calibri"/>
          <w:spacing w:val="-10"/>
          <w:sz w:val="26"/>
          <w:szCs w:val="26"/>
        </w:rPr>
      </w:pPr>
    </w:p>
    <w:p w14:paraId="1326ED33" w14:textId="77777777"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14:paraId="57667E0A" w14:textId="77777777" w:rsidR="007314F1" w:rsidRPr="00D6181B" w:rsidRDefault="007314F1">
      <w:pPr>
        <w:tabs>
          <w:tab w:val="left" w:pos="426"/>
        </w:tabs>
        <w:jc w:val="both"/>
        <w:rPr>
          <w:rFonts w:ascii="Calibri" w:hAnsi="Calibri" w:cs="Calibri"/>
          <w:spacing w:val="-10"/>
          <w:sz w:val="26"/>
          <w:szCs w:val="26"/>
        </w:rPr>
      </w:pPr>
    </w:p>
    <w:p w14:paraId="11FE2E89" w14:textId="77777777"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14:paraId="5F4BFCA2" w14:textId="77777777" w:rsidR="007314F1" w:rsidRPr="00D6181B" w:rsidRDefault="007314F1">
      <w:pPr>
        <w:tabs>
          <w:tab w:val="left" w:pos="426"/>
        </w:tabs>
        <w:jc w:val="both"/>
        <w:rPr>
          <w:rFonts w:ascii="Calibri" w:hAnsi="Calibri" w:cs="Calibri"/>
          <w:spacing w:val="-10"/>
          <w:sz w:val="26"/>
          <w:szCs w:val="26"/>
        </w:rPr>
      </w:pPr>
    </w:p>
    <w:sectPr w:rsidR="007314F1" w:rsidRPr="00D6181B" w:rsidSect="00D02C21">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7408C" w14:textId="77777777" w:rsidR="00DB7C7E" w:rsidRDefault="00DB7C7E">
      <w:r>
        <w:separator/>
      </w:r>
    </w:p>
  </w:endnote>
  <w:endnote w:type="continuationSeparator" w:id="0">
    <w:p w14:paraId="633A3AA8" w14:textId="77777777" w:rsidR="00DB7C7E" w:rsidRDefault="00DB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14:paraId="0A1C1054" w14:textId="77777777">
      <w:trPr>
        <w:tblHeader/>
      </w:trPr>
      <w:tc>
        <w:tcPr>
          <w:tcW w:w="3513" w:type="dxa"/>
          <w:shd w:val="clear" w:color="auto" w:fill="66CCFF"/>
        </w:tcPr>
        <w:p w14:paraId="40FC7805" w14:textId="77777777"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14:paraId="30953507" w14:textId="2549E376" w:rsidR="00C65044" w:rsidRPr="002E0D92" w:rsidRDefault="00E00F21" w:rsidP="00BF5293">
          <w:pPr>
            <w:shd w:val="clear" w:color="auto" w:fill="66CCFF"/>
            <w:snapToGrid w:val="0"/>
            <w:rPr>
              <w:rFonts w:ascii="Marianne" w:hAnsi="Marianne" w:cs="Arial"/>
              <w:b/>
              <w:bCs/>
            </w:rPr>
          </w:pPr>
          <w:r w:rsidRPr="002E0D92">
            <w:rPr>
              <w:rFonts w:ascii="Marianne" w:hAnsi="Marianne" w:cs="Arial"/>
              <w:b/>
              <w:i/>
              <w:iCs/>
            </w:rPr>
            <w:t xml:space="preserve"> </w:t>
          </w:r>
          <w:r w:rsidR="00BF5293">
            <w:rPr>
              <w:rFonts w:ascii="Marianne" w:hAnsi="Marianne" w:cs="Arial"/>
              <w:b/>
              <w:i/>
              <w:iCs/>
            </w:rPr>
            <w:t xml:space="preserve">Marché </w:t>
          </w:r>
          <w:r w:rsidRPr="00845331">
            <w:rPr>
              <w:rFonts w:ascii="Marianne" w:hAnsi="Marianne" w:cs="Arial"/>
              <w:b/>
              <w:i/>
              <w:iCs/>
            </w:rPr>
            <w:t>n°</w:t>
          </w:r>
          <w:r w:rsidR="00233B64" w:rsidRPr="00845331">
            <w:rPr>
              <w:rFonts w:ascii="Marianne" w:hAnsi="Marianne" w:cs="Arial"/>
              <w:b/>
              <w:i/>
              <w:iCs/>
            </w:rPr>
            <w:t xml:space="preserve"> </w:t>
          </w:r>
          <w:r w:rsidR="00BF5293">
            <w:rPr>
              <w:rFonts w:ascii="Marianne" w:hAnsi="Marianne" w:cs="Arial"/>
              <w:b/>
              <w:i/>
              <w:iCs/>
            </w:rPr>
            <w:t>02-2025 FCS</w:t>
          </w:r>
        </w:p>
      </w:tc>
      <w:tc>
        <w:tcPr>
          <w:tcW w:w="900" w:type="dxa"/>
          <w:shd w:val="clear" w:color="auto" w:fill="66CCFF"/>
        </w:tcPr>
        <w:p w14:paraId="672025E2" w14:textId="77777777"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14:paraId="575A2EDC" w14:textId="77777777"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D02C21">
            <w:rPr>
              <w:rStyle w:val="Numrodepage"/>
              <w:rFonts w:ascii="Marianne" w:hAnsi="Marianne" w:cs="Arial"/>
              <w:b/>
              <w:noProof/>
            </w:rPr>
            <w:t>9</w:t>
          </w:r>
          <w:r w:rsidRPr="002E0D92">
            <w:rPr>
              <w:rStyle w:val="Numrodepage"/>
              <w:rFonts w:ascii="Marianne" w:hAnsi="Marianne" w:cs="Arial"/>
              <w:b/>
            </w:rPr>
            <w:fldChar w:fldCharType="end"/>
          </w:r>
        </w:p>
      </w:tc>
      <w:tc>
        <w:tcPr>
          <w:tcW w:w="180" w:type="dxa"/>
          <w:shd w:val="clear" w:color="auto" w:fill="66CCFF"/>
        </w:tcPr>
        <w:p w14:paraId="39C48D02" w14:textId="77777777"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14:paraId="44624C75" w14:textId="77777777"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D02C21">
            <w:rPr>
              <w:rStyle w:val="Numrodepage"/>
              <w:rFonts w:ascii="Marianne" w:hAnsi="Marianne" w:cs="Arial"/>
              <w:b/>
              <w:noProof/>
            </w:rPr>
            <w:t>9</w:t>
          </w:r>
          <w:r w:rsidRPr="002E0D92">
            <w:rPr>
              <w:rStyle w:val="Numrodepage"/>
              <w:rFonts w:ascii="Marianne" w:hAnsi="Marianne" w:cs="Arial"/>
              <w:b/>
            </w:rPr>
            <w:fldChar w:fldCharType="end"/>
          </w:r>
        </w:p>
      </w:tc>
    </w:tr>
  </w:tbl>
  <w:p w14:paraId="71AB289A" w14:textId="77777777" w:rsidR="00C65044" w:rsidRPr="00827FD0" w:rsidRDefault="00C65044"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2F4D3" w14:textId="77777777" w:rsidR="00DB7C7E" w:rsidRDefault="00DB7C7E">
      <w:r>
        <w:separator/>
      </w:r>
    </w:p>
  </w:footnote>
  <w:footnote w:type="continuationSeparator" w:id="0">
    <w:p w14:paraId="1728DB4F" w14:textId="77777777" w:rsidR="00DB7C7E" w:rsidRDefault="00DB7C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79980466">
    <w:abstractNumId w:val="0"/>
  </w:num>
  <w:num w:numId="2" w16cid:durableId="491218901">
    <w:abstractNumId w:val="1"/>
  </w:num>
  <w:num w:numId="3" w16cid:durableId="1384867576">
    <w:abstractNumId w:val="2"/>
  </w:num>
  <w:num w:numId="4" w16cid:durableId="453866717">
    <w:abstractNumId w:val="0"/>
  </w:num>
  <w:num w:numId="5" w16cid:durableId="649868256">
    <w:abstractNumId w:val="3"/>
  </w:num>
  <w:num w:numId="6" w16cid:durableId="2075539231">
    <w:abstractNumId w:val="4"/>
  </w:num>
  <w:num w:numId="7" w16cid:durableId="482552515">
    <w:abstractNumId w:val="5"/>
  </w:num>
  <w:num w:numId="8" w16cid:durableId="172771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4767"/>
    <w:rsid w:val="00050CDC"/>
    <w:rsid w:val="000625CC"/>
    <w:rsid w:val="000645DB"/>
    <w:rsid w:val="00086764"/>
    <w:rsid w:val="00092585"/>
    <w:rsid w:val="000C67C1"/>
    <w:rsid w:val="000D4E2E"/>
    <w:rsid w:val="000E0EFF"/>
    <w:rsid w:val="000E3A79"/>
    <w:rsid w:val="000F3F78"/>
    <w:rsid w:val="00130BE4"/>
    <w:rsid w:val="0013398C"/>
    <w:rsid w:val="001535C7"/>
    <w:rsid w:val="00160F6D"/>
    <w:rsid w:val="001649E3"/>
    <w:rsid w:val="00171BF1"/>
    <w:rsid w:val="00191902"/>
    <w:rsid w:val="001A1D05"/>
    <w:rsid w:val="001A5A4C"/>
    <w:rsid w:val="001C1FEF"/>
    <w:rsid w:val="001D25B2"/>
    <w:rsid w:val="001D58F2"/>
    <w:rsid w:val="001E68EF"/>
    <w:rsid w:val="001F35D5"/>
    <w:rsid w:val="002228BD"/>
    <w:rsid w:val="00224E9C"/>
    <w:rsid w:val="00233B64"/>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469B5"/>
    <w:rsid w:val="00350884"/>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4E3"/>
    <w:rsid w:val="00553297"/>
    <w:rsid w:val="00555AC1"/>
    <w:rsid w:val="0056052C"/>
    <w:rsid w:val="005611F7"/>
    <w:rsid w:val="0059116B"/>
    <w:rsid w:val="0059213A"/>
    <w:rsid w:val="00593673"/>
    <w:rsid w:val="005A325E"/>
    <w:rsid w:val="005A5386"/>
    <w:rsid w:val="005B4D8D"/>
    <w:rsid w:val="005B6F6A"/>
    <w:rsid w:val="005C6314"/>
    <w:rsid w:val="005C765E"/>
    <w:rsid w:val="005D3750"/>
    <w:rsid w:val="005E5149"/>
    <w:rsid w:val="005F4173"/>
    <w:rsid w:val="00614607"/>
    <w:rsid w:val="00614AE6"/>
    <w:rsid w:val="006318AD"/>
    <w:rsid w:val="00637C96"/>
    <w:rsid w:val="006440CC"/>
    <w:rsid w:val="006453BE"/>
    <w:rsid w:val="00646250"/>
    <w:rsid w:val="00646B4F"/>
    <w:rsid w:val="006609AC"/>
    <w:rsid w:val="00663B7E"/>
    <w:rsid w:val="00674461"/>
    <w:rsid w:val="00674F75"/>
    <w:rsid w:val="00685900"/>
    <w:rsid w:val="00696240"/>
    <w:rsid w:val="006A340F"/>
    <w:rsid w:val="006A5F71"/>
    <w:rsid w:val="006A7983"/>
    <w:rsid w:val="006B4DD2"/>
    <w:rsid w:val="006B7E4D"/>
    <w:rsid w:val="006C6E7F"/>
    <w:rsid w:val="006E08DC"/>
    <w:rsid w:val="006E22A4"/>
    <w:rsid w:val="006E2F47"/>
    <w:rsid w:val="006E6210"/>
    <w:rsid w:val="006F6740"/>
    <w:rsid w:val="007152F1"/>
    <w:rsid w:val="00717070"/>
    <w:rsid w:val="007314F1"/>
    <w:rsid w:val="00736598"/>
    <w:rsid w:val="00741ECB"/>
    <w:rsid w:val="0075103E"/>
    <w:rsid w:val="00755416"/>
    <w:rsid w:val="00764264"/>
    <w:rsid w:val="00784CCE"/>
    <w:rsid w:val="00787E55"/>
    <w:rsid w:val="007A7713"/>
    <w:rsid w:val="007B4FB2"/>
    <w:rsid w:val="007C0A0D"/>
    <w:rsid w:val="007D6822"/>
    <w:rsid w:val="007D704A"/>
    <w:rsid w:val="007F7A0F"/>
    <w:rsid w:val="008071D4"/>
    <w:rsid w:val="00815797"/>
    <w:rsid w:val="00820B0F"/>
    <w:rsid w:val="00822F7D"/>
    <w:rsid w:val="00826CBB"/>
    <w:rsid w:val="00827FD0"/>
    <w:rsid w:val="00833F59"/>
    <w:rsid w:val="00845331"/>
    <w:rsid w:val="00847191"/>
    <w:rsid w:val="00860826"/>
    <w:rsid w:val="00866311"/>
    <w:rsid w:val="00872C42"/>
    <w:rsid w:val="00887F8C"/>
    <w:rsid w:val="008A3707"/>
    <w:rsid w:val="008C2177"/>
    <w:rsid w:val="008D2EFB"/>
    <w:rsid w:val="009051AC"/>
    <w:rsid w:val="0090530B"/>
    <w:rsid w:val="00906660"/>
    <w:rsid w:val="00912339"/>
    <w:rsid w:val="00925160"/>
    <w:rsid w:val="0094174C"/>
    <w:rsid w:val="00954DF4"/>
    <w:rsid w:val="00973B4B"/>
    <w:rsid w:val="009743C5"/>
    <w:rsid w:val="009A04B2"/>
    <w:rsid w:val="009A394A"/>
    <w:rsid w:val="009B07B5"/>
    <w:rsid w:val="009B23A7"/>
    <w:rsid w:val="009D0426"/>
    <w:rsid w:val="009D52FB"/>
    <w:rsid w:val="009D6D88"/>
    <w:rsid w:val="009D7F1C"/>
    <w:rsid w:val="00A02975"/>
    <w:rsid w:val="00A056B1"/>
    <w:rsid w:val="00A05A3B"/>
    <w:rsid w:val="00A103F8"/>
    <w:rsid w:val="00A1543D"/>
    <w:rsid w:val="00A2385D"/>
    <w:rsid w:val="00A33232"/>
    <w:rsid w:val="00A44827"/>
    <w:rsid w:val="00A600D6"/>
    <w:rsid w:val="00A70756"/>
    <w:rsid w:val="00A83BDF"/>
    <w:rsid w:val="00A840BB"/>
    <w:rsid w:val="00A86C63"/>
    <w:rsid w:val="00A97E02"/>
    <w:rsid w:val="00AA372E"/>
    <w:rsid w:val="00AD1CB3"/>
    <w:rsid w:val="00AE632A"/>
    <w:rsid w:val="00B54BC2"/>
    <w:rsid w:val="00B80B6A"/>
    <w:rsid w:val="00B81ECA"/>
    <w:rsid w:val="00B829AD"/>
    <w:rsid w:val="00B961DE"/>
    <w:rsid w:val="00BA7752"/>
    <w:rsid w:val="00BB7109"/>
    <w:rsid w:val="00BB7232"/>
    <w:rsid w:val="00BD1236"/>
    <w:rsid w:val="00BE1139"/>
    <w:rsid w:val="00BF5293"/>
    <w:rsid w:val="00C00E04"/>
    <w:rsid w:val="00C05C6A"/>
    <w:rsid w:val="00C07A1D"/>
    <w:rsid w:val="00C10C87"/>
    <w:rsid w:val="00C279F4"/>
    <w:rsid w:val="00C301F0"/>
    <w:rsid w:val="00C407FA"/>
    <w:rsid w:val="00C56C9E"/>
    <w:rsid w:val="00C56E90"/>
    <w:rsid w:val="00C61C85"/>
    <w:rsid w:val="00C65044"/>
    <w:rsid w:val="00C82B82"/>
    <w:rsid w:val="00CB66F6"/>
    <w:rsid w:val="00CC0527"/>
    <w:rsid w:val="00CC29D9"/>
    <w:rsid w:val="00CD752E"/>
    <w:rsid w:val="00CE32F2"/>
    <w:rsid w:val="00CF00C9"/>
    <w:rsid w:val="00D002AE"/>
    <w:rsid w:val="00D02C21"/>
    <w:rsid w:val="00D12153"/>
    <w:rsid w:val="00D21AD8"/>
    <w:rsid w:val="00D436D9"/>
    <w:rsid w:val="00D6181B"/>
    <w:rsid w:val="00D63EF7"/>
    <w:rsid w:val="00D82167"/>
    <w:rsid w:val="00DA0E8D"/>
    <w:rsid w:val="00DA5F03"/>
    <w:rsid w:val="00DB7C7E"/>
    <w:rsid w:val="00DC3F69"/>
    <w:rsid w:val="00DD3915"/>
    <w:rsid w:val="00DE2274"/>
    <w:rsid w:val="00E00F21"/>
    <w:rsid w:val="00E10A15"/>
    <w:rsid w:val="00E205DA"/>
    <w:rsid w:val="00E46D69"/>
    <w:rsid w:val="00E50B22"/>
    <w:rsid w:val="00E63037"/>
    <w:rsid w:val="00E7220C"/>
    <w:rsid w:val="00E876ED"/>
    <w:rsid w:val="00EA3323"/>
    <w:rsid w:val="00EC46BD"/>
    <w:rsid w:val="00EE435B"/>
    <w:rsid w:val="00EE54EB"/>
    <w:rsid w:val="00EE5B56"/>
    <w:rsid w:val="00F12F30"/>
    <w:rsid w:val="00F1353C"/>
    <w:rsid w:val="00F4786A"/>
    <w:rsid w:val="00F9673C"/>
    <w:rsid w:val="00FA099A"/>
    <w:rsid w:val="00FB44EA"/>
    <w:rsid w:val="00FB6488"/>
    <w:rsid w:val="00FD11D9"/>
    <w:rsid w:val="00FD5C88"/>
    <w:rsid w:val="00FE26A7"/>
    <w:rsid w:val="00FE43F5"/>
    <w:rsid w:val="00FE718C"/>
    <w:rsid w:val="00FF4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042FE9"/>
  <w15:chartTrackingRefBased/>
  <w15:docId w15:val="{CDD54F2D-95CB-46E8-A799-392F5E08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152F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152F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7152F1"/>
    <w:rPr>
      <w:rFonts w:ascii="Arial" w:hAnsi="Arial" w:cs="Arial"/>
      <w:b/>
      <w:bCs/>
      <w:sz w:val="16"/>
      <w:szCs w:val="16"/>
      <w:lang w:eastAsia="zh-CN"/>
    </w:rPr>
  </w:style>
  <w:style w:type="character" w:customStyle="1" w:styleId="Titre7Car">
    <w:name w:val="Titre 7 Car"/>
    <w:basedOn w:val="Policepardfaut"/>
    <w:link w:val="Titre7"/>
    <w:rsid w:val="007152F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6191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2F8AC-C694-4037-AC70-EA902B48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2515</Words>
  <Characters>13658</Characters>
  <Application>Microsoft Office Word</Application>
  <DocSecurity>0</DocSecurity>
  <Lines>593</Lines>
  <Paragraphs>175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15998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6225969</vt:i4>
      </vt:variant>
      <vt:variant>
        <vt:i4>0</vt:i4>
      </vt:variant>
      <vt:variant>
        <vt:i4>0</vt:i4>
      </vt:variant>
      <vt:variant>
        <vt:i4>5</vt:i4>
      </vt:variant>
      <vt:variant>
        <vt:lpwstr>mailto:dicom-guf-smp.referent.fct@intradef.gouv.fr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Lucie Rambaud</cp:lastModifiedBy>
  <cp:revision>15</cp:revision>
  <cp:lastPrinted>2016-11-02T18:02:00Z</cp:lastPrinted>
  <dcterms:created xsi:type="dcterms:W3CDTF">2025-01-23T19:51:00Z</dcterms:created>
  <dcterms:modified xsi:type="dcterms:W3CDTF">2026-01-12T14:53:00Z</dcterms:modified>
</cp:coreProperties>
</file>